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45"/>
        <w:gridCol w:w="3043"/>
        <w:gridCol w:w="3043"/>
      </w:tblGrid>
      <w:tr w:rsidR="00334DB5" w:rsidRPr="00F76F7F" w:rsidTr="001F530A">
        <w:trPr>
          <w:cantSplit/>
          <w:trHeight w:val="1746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 w:cs="Verdana"/>
              </w:rPr>
            </w:pPr>
            <w:bookmarkStart w:id="0" w:name="_Toc108268578"/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259205" cy="767715"/>
                  <wp:effectExtent l="19050" t="0" r="0" b="0"/>
                  <wp:docPr id="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205" cy="76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 w:cs="Verdana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545465</wp:posOffset>
                  </wp:positionH>
                  <wp:positionV relativeFrom="paragraph">
                    <wp:posOffset>140335</wp:posOffset>
                  </wp:positionV>
                  <wp:extent cx="803275" cy="887730"/>
                  <wp:effectExtent l="19050" t="0" r="0" b="0"/>
                  <wp:wrapNone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887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34DB5" w:rsidRPr="00F76F7F" w:rsidRDefault="00334DB5" w:rsidP="001F530A">
            <w:pPr>
              <w:jc w:val="center"/>
              <w:rPr>
                <w:rFonts w:ascii="Cambria" w:hAnsi="Cambria"/>
                <w:b/>
                <w:bCs/>
                <w:color w:val="3366FF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 w:cs="Verdana"/>
              </w:rPr>
            </w:pPr>
            <w:r>
              <w:rPr>
                <w:rFonts w:ascii="Cambria" w:hAnsi="Cambria"/>
                <w:noProof/>
                <w:color w:val="003366"/>
              </w:rPr>
              <w:drawing>
                <wp:inline distT="0" distB="0" distL="0" distR="0">
                  <wp:extent cx="905510" cy="1043940"/>
                  <wp:effectExtent l="19050" t="0" r="8890" b="0"/>
                  <wp:docPr id="4" name="Immagine 4" descr="stell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tell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043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DB5" w:rsidRPr="00F76F7F" w:rsidTr="001F530A">
        <w:trPr>
          <w:cantSplit/>
          <w:trHeight w:val="356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F76F7F">
              <w:rPr>
                <w:rFonts w:ascii="Cambria" w:hAnsi="Cambria"/>
                <w:sz w:val="18"/>
                <w:szCs w:val="18"/>
              </w:rPr>
              <w:t xml:space="preserve">UNIONE EUROPEA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 w:cs="Verdana"/>
              </w:rPr>
            </w:pPr>
            <w:r w:rsidRPr="00F76F7F">
              <w:rPr>
                <w:rFonts w:ascii="Cambria" w:hAnsi="Cambria" w:cs="Palatino Linotype"/>
                <w:sz w:val="18"/>
                <w:szCs w:val="18"/>
              </w:rPr>
              <w:t>REGIONE CALABRIA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DB5" w:rsidRPr="00F76F7F" w:rsidRDefault="00334DB5" w:rsidP="001F530A">
            <w:pPr>
              <w:jc w:val="center"/>
              <w:rPr>
                <w:rFonts w:ascii="Cambria" w:hAnsi="Cambria"/>
                <w:noProof/>
              </w:rPr>
            </w:pPr>
            <w:r w:rsidRPr="00F76F7F">
              <w:rPr>
                <w:rFonts w:ascii="Cambria" w:hAnsi="Cambria" w:cs="Palatino Linotype"/>
                <w:sz w:val="18"/>
                <w:szCs w:val="18"/>
              </w:rPr>
              <w:t>REPUBBLICA ITALIANA</w:t>
            </w:r>
          </w:p>
        </w:tc>
      </w:tr>
    </w:tbl>
    <w:p w:rsidR="00334DB5" w:rsidRPr="00F76F7F" w:rsidRDefault="00334DB5" w:rsidP="00334DB5">
      <w:pPr>
        <w:autoSpaceDE w:val="0"/>
        <w:autoSpaceDN w:val="0"/>
        <w:adjustRightInd w:val="0"/>
        <w:jc w:val="center"/>
        <w:rPr>
          <w:rFonts w:ascii="Cambria" w:hAnsi="Cambria"/>
          <w:b/>
          <w:szCs w:val="24"/>
        </w:rPr>
      </w:pPr>
    </w:p>
    <w:p w:rsidR="00334DB5" w:rsidRPr="00F76F7F" w:rsidRDefault="00334DB5" w:rsidP="00334DB5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  <w:szCs w:val="24"/>
        </w:rPr>
      </w:pPr>
      <w:r w:rsidRPr="00F76F7F">
        <w:rPr>
          <w:rFonts w:ascii="Cambria" w:hAnsi="Cambria"/>
          <w:b/>
          <w:szCs w:val="24"/>
        </w:rPr>
        <w:t>POR CALABRIA FESR 2007-2013</w:t>
      </w:r>
    </w:p>
    <w:p w:rsidR="00334DB5" w:rsidRPr="00394AF5" w:rsidRDefault="00334DB5" w:rsidP="00334DB5">
      <w:pPr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sz w:val="22"/>
          <w:szCs w:val="22"/>
        </w:rPr>
      </w:pPr>
      <w:r w:rsidRPr="00394AF5">
        <w:rPr>
          <w:rFonts w:ascii="Cambria" w:hAnsi="Cambria"/>
          <w:b/>
          <w:sz w:val="22"/>
          <w:szCs w:val="22"/>
        </w:rPr>
        <w:t xml:space="preserve">Asse VII – Sistemi produttivi </w:t>
      </w:r>
    </w:p>
    <w:tbl>
      <w:tblPr>
        <w:tblW w:w="0" w:type="auto"/>
        <w:tblInd w:w="108" w:type="dxa"/>
        <w:tblLook w:val="04A0"/>
      </w:tblPr>
      <w:tblGrid>
        <w:gridCol w:w="2580"/>
        <w:gridCol w:w="6598"/>
      </w:tblGrid>
      <w:tr w:rsidR="00334DB5" w:rsidRPr="00F76F7F" w:rsidTr="001F530A">
        <w:tc>
          <w:tcPr>
            <w:tcW w:w="2694" w:type="dxa"/>
          </w:tcPr>
          <w:p w:rsidR="00334DB5" w:rsidRPr="00F76F7F" w:rsidRDefault="00334DB5" w:rsidP="00334DB5">
            <w:pPr>
              <w:widowControl w:val="0"/>
              <w:autoSpaceDE w:val="0"/>
              <w:jc w:val="left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Obiettivo Specifico 7.1</w:t>
            </w:r>
          </w:p>
        </w:tc>
        <w:tc>
          <w:tcPr>
            <w:tcW w:w="7023" w:type="dxa"/>
          </w:tcPr>
          <w:p w:rsidR="00334DB5" w:rsidRPr="00F76F7F" w:rsidRDefault="00334DB5" w:rsidP="001F530A">
            <w:pPr>
              <w:widowControl w:val="0"/>
              <w:autoSpaceDE w:val="0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Migliorare le condizioni di contesto e sostenere la competitività dei   sistemi produttivi e delle imprese</w:t>
            </w:r>
          </w:p>
        </w:tc>
      </w:tr>
      <w:tr w:rsidR="00334DB5" w:rsidRPr="00F76F7F" w:rsidTr="001F530A">
        <w:tc>
          <w:tcPr>
            <w:tcW w:w="2694" w:type="dxa"/>
          </w:tcPr>
          <w:p w:rsidR="00334DB5" w:rsidRPr="00F76F7F" w:rsidRDefault="00334DB5" w:rsidP="001F530A">
            <w:pPr>
              <w:widowControl w:val="0"/>
              <w:autoSpaceDE w:val="0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Obiettivo Operativo 7.1.3</w:t>
            </w:r>
          </w:p>
        </w:tc>
        <w:tc>
          <w:tcPr>
            <w:tcW w:w="7023" w:type="dxa"/>
          </w:tcPr>
          <w:p w:rsidR="00334DB5" w:rsidRPr="00F76F7F" w:rsidRDefault="00334DB5" w:rsidP="001F530A">
            <w:pPr>
              <w:widowControl w:val="0"/>
              <w:autoSpaceDE w:val="0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Migliorare le condizioni di accesso al credito da parte delle imprese</w:t>
            </w:r>
          </w:p>
        </w:tc>
      </w:tr>
      <w:tr w:rsidR="00334DB5" w:rsidRPr="00F76F7F" w:rsidTr="001F530A">
        <w:tc>
          <w:tcPr>
            <w:tcW w:w="2694" w:type="dxa"/>
          </w:tcPr>
          <w:p w:rsidR="00334DB5" w:rsidRPr="00F76F7F" w:rsidRDefault="00334DB5" w:rsidP="00334DB5">
            <w:pPr>
              <w:widowControl w:val="0"/>
              <w:autoSpaceDE w:val="0"/>
              <w:jc w:val="left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Linea di Intervento 7.1.3.2</w:t>
            </w:r>
          </w:p>
        </w:tc>
        <w:tc>
          <w:tcPr>
            <w:tcW w:w="7023" w:type="dxa"/>
          </w:tcPr>
          <w:p w:rsidR="00334DB5" w:rsidRPr="00F76F7F" w:rsidRDefault="00334DB5" w:rsidP="001F530A">
            <w:pPr>
              <w:widowControl w:val="0"/>
              <w:autoSpaceDE w:val="0"/>
              <w:rPr>
                <w:rFonts w:ascii="Cambria" w:eastAsia="Calibri" w:hAnsi="Cambria" w:cs="Calibri"/>
                <w:sz w:val="22"/>
                <w:szCs w:val="22"/>
                <w:lang w:eastAsia="ar-SA"/>
              </w:rPr>
            </w:pPr>
            <w:r w:rsidRPr="00F76F7F">
              <w:rPr>
                <w:rFonts w:ascii="Cambria" w:eastAsia="Calibri" w:hAnsi="Cambria" w:cs="Calibri"/>
                <w:sz w:val="22"/>
                <w:szCs w:val="22"/>
                <w:lang w:eastAsia="ar-SA"/>
              </w:rPr>
              <w:t>Azioni per la promozione e l’utilizzazione di strumenti di finanza innovativa</w:t>
            </w:r>
          </w:p>
        </w:tc>
      </w:tr>
    </w:tbl>
    <w:p w:rsidR="00334DB5" w:rsidRDefault="00334DB5" w:rsidP="00334DB5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</w:rPr>
      </w:pPr>
    </w:p>
    <w:p w:rsidR="009662BE" w:rsidRDefault="009662BE" w:rsidP="00334DB5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</w:rPr>
      </w:pPr>
    </w:p>
    <w:p w:rsidR="009662BE" w:rsidRDefault="009662BE" w:rsidP="00334DB5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</w:rPr>
      </w:pPr>
    </w:p>
    <w:p w:rsidR="009662BE" w:rsidRDefault="009662BE" w:rsidP="00334DB5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</w:rPr>
      </w:pPr>
    </w:p>
    <w:p w:rsidR="009662BE" w:rsidRDefault="009662BE" w:rsidP="00334DB5">
      <w:pPr>
        <w:autoSpaceDE w:val="0"/>
        <w:autoSpaceDN w:val="0"/>
        <w:adjustRightInd w:val="0"/>
        <w:jc w:val="center"/>
        <w:rPr>
          <w:rFonts w:ascii="Cambria" w:hAnsi="Cambria"/>
          <w:sz w:val="22"/>
          <w:szCs w:val="22"/>
        </w:rPr>
      </w:pPr>
    </w:p>
    <w:p w:rsidR="00334DB5" w:rsidRPr="00394AF5" w:rsidRDefault="00334DB5" w:rsidP="00334DB5">
      <w:pPr>
        <w:autoSpaceDE w:val="0"/>
        <w:autoSpaceDN w:val="0"/>
        <w:adjustRightInd w:val="0"/>
        <w:jc w:val="center"/>
        <w:outlineLvl w:val="0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EQUITY INVESTMENT</w:t>
      </w:r>
    </w:p>
    <w:p w:rsidR="00334DB5" w:rsidRDefault="00334DB5" w:rsidP="00334DB5">
      <w:pPr>
        <w:autoSpaceDE w:val="0"/>
        <w:autoSpaceDN w:val="0"/>
        <w:adjustRightInd w:val="0"/>
        <w:jc w:val="center"/>
        <w:outlineLvl w:val="0"/>
        <w:rPr>
          <w:rFonts w:ascii="Cambria" w:hAnsi="Cambria"/>
          <w:szCs w:val="24"/>
        </w:rPr>
      </w:pPr>
      <w:r w:rsidRPr="00F76F7F">
        <w:rPr>
          <w:rFonts w:ascii="Cambria" w:hAnsi="Cambria"/>
          <w:szCs w:val="24"/>
        </w:rPr>
        <w:t xml:space="preserve">FONDO </w:t>
      </w:r>
      <w:r>
        <w:rPr>
          <w:rFonts w:ascii="Cambria" w:hAnsi="Cambria"/>
          <w:szCs w:val="24"/>
        </w:rPr>
        <w:t xml:space="preserve">REGIONALE </w:t>
      </w:r>
      <w:proofErr w:type="spellStart"/>
      <w:r>
        <w:rPr>
          <w:rFonts w:ascii="Cambria" w:hAnsi="Cambria"/>
          <w:szCs w:val="24"/>
        </w:rPr>
        <w:t>DI</w:t>
      </w:r>
      <w:proofErr w:type="spellEnd"/>
      <w:r>
        <w:rPr>
          <w:rFonts w:ascii="Cambria" w:hAnsi="Cambria"/>
          <w:szCs w:val="24"/>
        </w:rPr>
        <w:t xml:space="preserve"> INGEGNERIA FINANZIARIA</w:t>
      </w:r>
      <w:r w:rsidRPr="00F76F7F">
        <w:rPr>
          <w:rFonts w:ascii="Cambria" w:hAnsi="Cambria"/>
          <w:szCs w:val="24"/>
        </w:rPr>
        <w:t>REGIONALE</w:t>
      </w:r>
    </w:p>
    <w:p w:rsidR="00334DB5" w:rsidRPr="000F0FCE" w:rsidRDefault="00334DB5" w:rsidP="00334DB5">
      <w:pPr>
        <w:autoSpaceDE w:val="0"/>
        <w:autoSpaceDN w:val="0"/>
        <w:adjustRightInd w:val="0"/>
        <w:jc w:val="center"/>
        <w:outlineLvl w:val="0"/>
        <w:rPr>
          <w:rFonts w:ascii="Cambria" w:hAnsi="Cambria"/>
          <w:i/>
          <w:szCs w:val="24"/>
        </w:rPr>
      </w:pPr>
      <w:r w:rsidRPr="000F0FCE">
        <w:rPr>
          <w:rFonts w:ascii="Cambria" w:hAnsi="Cambria"/>
          <w:i/>
          <w:szCs w:val="24"/>
        </w:rPr>
        <w:t>SEZIONE IMPRESE INNOVATIVE</w:t>
      </w:r>
    </w:p>
    <w:p w:rsidR="00334DB5" w:rsidRPr="00F76F7F" w:rsidRDefault="00334DB5" w:rsidP="00334DB5">
      <w:pPr>
        <w:jc w:val="center"/>
        <w:rPr>
          <w:rFonts w:ascii="Cambria" w:hAnsi="Cambria"/>
          <w:b/>
          <w:szCs w:val="24"/>
        </w:rPr>
      </w:pPr>
    </w:p>
    <w:tbl>
      <w:tblPr>
        <w:tblW w:w="0" w:type="auto"/>
        <w:shd w:val="clear" w:color="auto" w:fill="4F81BD"/>
        <w:tblLook w:val="04A0"/>
      </w:tblPr>
      <w:tblGrid>
        <w:gridCol w:w="9286"/>
      </w:tblGrid>
      <w:tr w:rsidR="00334DB5" w:rsidRPr="009D723B" w:rsidTr="001F530A">
        <w:tc>
          <w:tcPr>
            <w:tcW w:w="9778" w:type="dxa"/>
            <w:shd w:val="clear" w:color="auto" w:fill="4F81BD"/>
          </w:tcPr>
          <w:p w:rsidR="00334DB5" w:rsidRDefault="00B13841" w:rsidP="009D77C6">
            <w:pPr>
              <w:pStyle w:val="Intestazione"/>
              <w:spacing w:after="0" w:line="240" w:lineRule="auto"/>
              <w:jc w:val="center"/>
              <w:rPr>
                <w:rFonts w:ascii="Cambria" w:hAnsi="Cambria"/>
                <w:b/>
                <w:i/>
                <w:color w:val="FFFFFF"/>
                <w:szCs w:val="26"/>
              </w:rPr>
            </w:pPr>
            <w:r>
              <w:rPr>
                <w:rFonts w:ascii="Cambria" w:hAnsi="Cambria"/>
                <w:b/>
                <w:i/>
                <w:color w:val="FFFFFF"/>
                <w:szCs w:val="26"/>
              </w:rPr>
              <w:t xml:space="preserve">Allegato </w:t>
            </w:r>
            <w:r w:rsidR="006C1F16">
              <w:rPr>
                <w:rFonts w:ascii="Cambria" w:hAnsi="Cambria"/>
                <w:b/>
                <w:i/>
                <w:color w:val="FFFFFF"/>
                <w:szCs w:val="26"/>
              </w:rPr>
              <w:t>7</w:t>
            </w:r>
            <w:r w:rsidR="009D77C6">
              <w:rPr>
                <w:rFonts w:ascii="Cambria" w:hAnsi="Cambria"/>
                <w:b/>
                <w:i/>
                <w:color w:val="FFFFFF"/>
                <w:szCs w:val="26"/>
              </w:rPr>
              <w:t xml:space="preserve"> – </w:t>
            </w:r>
            <w:r w:rsidR="006C1F16">
              <w:rPr>
                <w:rFonts w:ascii="Cambria" w:hAnsi="Cambria"/>
                <w:b/>
                <w:i/>
                <w:color w:val="FFFFFF"/>
                <w:szCs w:val="26"/>
              </w:rPr>
              <w:t>Schema di Perizia Giurata</w:t>
            </w:r>
          </w:p>
          <w:p w:rsidR="009D77C6" w:rsidRPr="009D723B" w:rsidRDefault="009D77C6" w:rsidP="009D77C6">
            <w:pPr>
              <w:pStyle w:val="Intestazione"/>
              <w:spacing w:after="0" w:line="240" w:lineRule="auto"/>
              <w:jc w:val="center"/>
              <w:rPr>
                <w:rFonts w:ascii="Cambria" w:hAnsi="Cambria"/>
                <w:noProof/>
                <w:color w:val="FFFFFF"/>
              </w:rPr>
            </w:pPr>
          </w:p>
        </w:tc>
      </w:tr>
    </w:tbl>
    <w:p w:rsidR="00A95090" w:rsidRPr="00495ED8" w:rsidRDefault="00A95090" w:rsidP="00C81E64">
      <w:pPr>
        <w:pStyle w:val="Normale1"/>
        <w:widowControl w:val="0"/>
        <w:spacing w:after="0"/>
        <w:jc w:val="center"/>
        <w:rPr>
          <w:rFonts w:cs="Arial"/>
          <w:b/>
          <w:sz w:val="32"/>
          <w:szCs w:val="32"/>
        </w:rPr>
      </w:pPr>
    </w:p>
    <w:p w:rsidR="001B5964" w:rsidRDefault="001B5964" w:rsidP="00464C1A">
      <w:pPr>
        <w:pStyle w:val="Indice"/>
        <w:suppressAutoHyphens w:val="0"/>
        <w:spacing w:before="0" w:after="240"/>
        <w:rPr>
          <w:rFonts w:ascii="Calibri" w:hAnsi="Calibri"/>
          <w:b/>
          <w:sz w:val="22"/>
          <w:szCs w:val="22"/>
        </w:rPr>
      </w:pPr>
    </w:p>
    <w:p w:rsidR="00424AED" w:rsidRPr="001B485C" w:rsidRDefault="00424AED" w:rsidP="00464C1A">
      <w:pPr>
        <w:pStyle w:val="Indice"/>
        <w:suppressAutoHyphens w:val="0"/>
        <w:spacing w:before="0" w:after="240"/>
        <w:rPr>
          <w:rFonts w:ascii="Calibri" w:hAnsi="Calibri"/>
          <w:b/>
          <w:sz w:val="22"/>
          <w:szCs w:val="22"/>
        </w:rPr>
      </w:pPr>
    </w:p>
    <w:p w:rsidR="00424AED" w:rsidRDefault="00424AED" w:rsidP="00464C1A">
      <w:pPr>
        <w:widowControl w:val="0"/>
        <w:jc w:val="center"/>
        <w:rPr>
          <w:b/>
          <w:bCs/>
          <w:i/>
          <w:smallCaps/>
          <w:sz w:val="28"/>
          <w:szCs w:val="28"/>
          <w:u w:val="single"/>
        </w:rPr>
      </w:pPr>
    </w:p>
    <w:p w:rsidR="00334DB5" w:rsidRDefault="00334DB5">
      <w:pPr>
        <w:spacing w:before="0" w:after="0" w:line="240" w:lineRule="auto"/>
        <w:jc w:val="left"/>
        <w:rPr>
          <w:noProof/>
        </w:rPr>
      </w:pPr>
      <w:r>
        <w:rPr>
          <w:noProof/>
        </w:rPr>
        <w:br w:type="page"/>
      </w:r>
    </w:p>
    <w:p w:rsidR="00CE67D4" w:rsidRPr="00CE67D4" w:rsidRDefault="006C1F16" w:rsidP="00205177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Theme="majorHAnsi" w:hAnsiTheme="majorHAnsi" w:cstheme="minorHAnsi"/>
          <w:b/>
          <w:i/>
          <w:sz w:val="22"/>
          <w:szCs w:val="22"/>
        </w:rPr>
      </w:pPr>
      <w:r>
        <w:rPr>
          <w:rFonts w:asciiTheme="majorHAnsi" w:hAnsiTheme="majorHAnsi" w:cstheme="minorHAnsi"/>
          <w:b/>
          <w:i/>
          <w:sz w:val="22"/>
          <w:szCs w:val="22"/>
        </w:rPr>
        <w:lastRenderedPageBreak/>
        <w:t>Schema di Perizia Giurata</w:t>
      </w:r>
    </w:p>
    <w:p w:rsidR="008913C8" w:rsidRPr="00334DB5" w:rsidRDefault="008913C8" w:rsidP="00464C1A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Theme="majorHAnsi" w:hAnsiTheme="majorHAnsi"/>
          <w:b/>
          <w:bCs/>
          <w:caps/>
          <w:sz w:val="22"/>
          <w:szCs w:val="22"/>
        </w:rPr>
      </w:pPr>
    </w:p>
    <w:p w:rsidR="006C1F16" w:rsidRPr="006C1F16" w:rsidRDefault="006C1F16" w:rsidP="006C1F16">
      <w:pPr>
        <w:spacing w:before="120"/>
        <w:textAlignment w:val="baseline"/>
        <w:rPr>
          <w:rFonts w:ascii="Cambria" w:hAnsi="Cambria"/>
          <w:sz w:val="22"/>
          <w:szCs w:val="22"/>
        </w:rPr>
      </w:pPr>
      <w:bookmarkStart w:id="1" w:name="_Toc201838198"/>
      <w:bookmarkEnd w:id="0"/>
      <w:r w:rsidRPr="006C1F16">
        <w:rPr>
          <w:rFonts w:ascii="Cambria" w:hAnsi="Cambria"/>
          <w:sz w:val="22"/>
          <w:szCs w:val="22"/>
        </w:rPr>
        <w:t xml:space="preserve">Il sottoscritto ________________________________, nato a ___________________________, prov. _____ il __________________, e residente in ______________________________________, prov. ______,  via __________________________________ n. civ. _______, iscritto/a all’Albo degli ______________________ della provincia di ________________________ al n. ______________, codice fiscale __________________________, partita IVA __________________________, incaricato dall’Impresa _________________________________ con sede legale in _____________________________, prov. ______, via/piazza _____________________________, n. civ. _____, codice fiscale ___________________________, partita IVA _______________________, </w:t>
      </w:r>
    </w:p>
    <w:p w:rsidR="00BD4272" w:rsidRDefault="00BD4272" w:rsidP="006C1F16">
      <w:pPr>
        <w:spacing w:before="120"/>
        <w:textAlignment w:val="baseline"/>
        <w:rPr>
          <w:rFonts w:ascii="Cambria" w:hAnsi="Cambria"/>
          <w:b/>
          <w:sz w:val="22"/>
          <w:szCs w:val="22"/>
        </w:rPr>
      </w:pPr>
    </w:p>
    <w:p w:rsidR="006C1F16" w:rsidRPr="006C1F16" w:rsidRDefault="006C1F16" w:rsidP="00BD4272">
      <w:pPr>
        <w:spacing w:before="120"/>
        <w:jc w:val="center"/>
        <w:textAlignment w:val="baseline"/>
        <w:rPr>
          <w:rFonts w:ascii="Cambria" w:hAnsi="Cambria"/>
          <w:sz w:val="22"/>
          <w:szCs w:val="22"/>
        </w:rPr>
      </w:pPr>
      <w:r w:rsidRPr="006C1F16">
        <w:rPr>
          <w:rFonts w:ascii="Cambria" w:hAnsi="Cambria"/>
          <w:b/>
          <w:sz w:val="22"/>
          <w:szCs w:val="22"/>
        </w:rPr>
        <w:t>ATTESTA CON PERIZIA ASSEVERATA A GIURAMENTO</w:t>
      </w:r>
      <w:r w:rsidRPr="006C1F16">
        <w:rPr>
          <w:rFonts w:ascii="Cambria" w:hAnsi="Cambria"/>
          <w:sz w:val="22"/>
          <w:szCs w:val="22"/>
        </w:rPr>
        <w:t>:</w:t>
      </w:r>
    </w:p>
    <w:p w:rsidR="006C1F16" w:rsidRDefault="006C1F16" w:rsidP="006C1F16">
      <w:pPr>
        <w:numPr>
          <w:ilvl w:val="0"/>
          <w:numId w:val="42"/>
        </w:numPr>
        <w:spacing w:before="120"/>
        <w:textAlignment w:val="baseline"/>
        <w:rPr>
          <w:rFonts w:ascii="Cambria" w:hAnsi="Cambria"/>
          <w:sz w:val="22"/>
          <w:szCs w:val="22"/>
        </w:rPr>
      </w:pPr>
      <w:r w:rsidRPr="006C1F16">
        <w:rPr>
          <w:rFonts w:ascii="Cambria" w:hAnsi="Cambria"/>
          <w:sz w:val="22"/>
          <w:szCs w:val="22"/>
        </w:rPr>
        <w:t xml:space="preserve">di aver preso visione e di essere pienamente a conoscenza dell’investimento proposto dall’impresa suindicata alla Regione Calabria nell’ambito del Fondo Regionale di Ingegneria Finanziaria – Sezione Fondo “Imprese Innovative” </w:t>
      </w:r>
    </w:p>
    <w:p w:rsidR="006C1F16" w:rsidRPr="006C1F16" w:rsidRDefault="006C1F16" w:rsidP="006C1F16">
      <w:pPr>
        <w:numPr>
          <w:ilvl w:val="0"/>
          <w:numId w:val="42"/>
        </w:numPr>
        <w:spacing w:before="0" w:after="0"/>
        <w:ind w:left="357" w:hanging="357"/>
        <w:textAlignment w:val="baseline"/>
        <w:rPr>
          <w:rFonts w:ascii="Cambria" w:hAnsi="Cambria"/>
          <w:sz w:val="22"/>
          <w:szCs w:val="22"/>
        </w:rPr>
      </w:pPr>
      <w:r w:rsidRPr="006C1F16">
        <w:rPr>
          <w:rFonts w:ascii="Cambria" w:hAnsi="Cambria"/>
          <w:sz w:val="22"/>
          <w:szCs w:val="22"/>
        </w:rPr>
        <w:t xml:space="preserve">che l’immobile dove viene/verrà esercitata l’attività dell’impresa ricade/non ricade nell’area </w:t>
      </w:r>
      <w:r>
        <w:rPr>
          <w:rFonts w:ascii="Cambria" w:hAnsi="Cambria"/>
          <w:sz w:val="22"/>
          <w:szCs w:val="22"/>
        </w:rPr>
        <w:t>p</w:t>
      </w:r>
      <w:r w:rsidRPr="006C1F16">
        <w:rPr>
          <w:rFonts w:ascii="Cambria" w:hAnsi="Cambria"/>
          <w:sz w:val="22"/>
          <w:szCs w:val="22"/>
        </w:rPr>
        <w:t xml:space="preserve">er insediamenti produttivi (ASI, PIP, ecc.) di _____________________________ </w:t>
      </w:r>
      <w:r w:rsidRPr="006C1F16">
        <w:rPr>
          <w:rFonts w:ascii="Cambria" w:hAnsi="Cambria"/>
          <w:sz w:val="16"/>
          <w:szCs w:val="16"/>
        </w:rPr>
        <w:t>(1)</w:t>
      </w:r>
      <w:r w:rsidRPr="006C1F16">
        <w:rPr>
          <w:rFonts w:ascii="Cambria" w:hAnsi="Cambria"/>
          <w:sz w:val="22"/>
          <w:szCs w:val="22"/>
        </w:rPr>
        <w:t>;</w:t>
      </w:r>
    </w:p>
    <w:p w:rsidR="006C1F16" w:rsidRPr="006C1F16" w:rsidRDefault="006C1F16" w:rsidP="006C1F16">
      <w:pPr>
        <w:numPr>
          <w:ilvl w:val="0"/>
          <w:numId w:val="42"/>
        </w:numPr>
        <w:spacing w:before="120"/>
        <w:textAlignment w:val="baseline"/>
        <w:rPr>
          <w:rFonts w:ascii="Cambria" w:hAnsi="Cambria"/>
          <w:sz w:val="22"/>
          <w:szCs w:val="22"/>
        </w:rPr>
      </w:pPr>
      <w:r w:rsidRPr="006C1F16">
        <w:rPr>
          <w:rFonts w:ascii="Cambria" w:hAnsi="Cambria"/>
          <w:sz w:val="22"/>
          <w:szCs w:val="22"/>
        </w:rPr>
        <w:t>che l’immobile preesistente al programma d’investimento presentato dalla sopracitata impresa, dove viene/verrà svolta l’attività, è conforme alle relative concessioni e/o autorizzazioni edilizie rilasciate dal Comune di ____________________________ in data ________________ ed è contraddistinto dai seguenti identificativi catastali (specificare Comune, foglio e particella) ____________________________;</w:t>
      </w:r>
    </w:p>
    <w:p w:rsidR="006C1F16" w:rsidRPr="006C1F16" w:rsidRDefault="006C1F16" w:rsidP="006C1F16">
      <w:pPr>
        <w:numPr>
          <w:ilvl w:val="0"/>
          <w:numId w:val="42"/>
        </w:numPr>
        <w:spacing w:before="120"/>
        <w:textAlignment w:val="baseline"/>
        <w:rPr>
          <w:rFonts w:ascii="Cambria" w:hAnsi="Cambria"/>
          <w:sz w:val="22"/>
          <w:szCs w:val="22"/>
        </w:rPr>
      </w:pPr>
      <w:r w:rsidRPr="006C1F16">
        <w:rPr>
          <w:rFonts w:ascii="Cambria" w:hAnsi="Cambria"/>
          <w:sz w:val="22"/>
          <w:szCs w:val="22"/>
        </w:rPr>
        <w:t xml:space="preserve">che l’immobile dove viene/verrà esercitata l’attività dell’impresa ha destinazione d’uso conforme all’attività stessa dall’origine/per intervenute variazioni in regime ordinario/ovvero a seguito di condono (in quest’ultimo caso la perizia deve attestare gli estremi, la regolarità e lo stato della  relativa pratica e che non esistono vincoli ostativi al rilascio della concessione in sanatoria) </w:t>
      </w:r>
      <w:r w:rsidRPr="006C1F16">
        <w:rPr>
          <w:rFonts w:ascii="Cambria" w:hAnsi="Cambria"/>
          <w:sz w:val="16"/>
          <w:szCs w:val="16"/>
        </w:rPr>
        <w:t>(1)</w:t>
      </w:r>
      <w:r w:rsidRPr="006C1F16">
        <w:rPr>
          <w:rFonts w:ascii="Cambria" w:hAnsi="Cambria"/>
          <w:sz w:val="22"/>
          <w:szCs w:val="22"/>
        </w:rPr>
        <w:t>;</w:t>
      </w:r>
    </w:p>
    <w:p w:rsidR="006C1F16" w:rsidRPr="006C1F16" w:rsidRDefault="006C1F16" w:rsidP="006C1F16">
      <w:pPr>
        <w:numPr>
          <w:ilvl w:val="0"/>
          <w:numId w:val="42"/>
        </w:numPr>
        <w:spacing w:before="120"/>
        <w:textAlignment w:val="baseline"/>
        <w:rPr>
          <w:rFonts w:ascii="Cambria" w:hAnsi="Cambria"/>
          <w:sz w:val="22"/>
          <w:szCs w:val="22"/>
        </w:rPr>
      </w:pPr>
      <w:r w:rsidRPr="006C1F16">
        <w:rPr>
          <w:rFonts w:ascii="Cambria" w:hAnsi="Cambria"/>
          <w:sz w:val="22"/>
          <w:szCs w:val="22"/>
        </w:rPr>
        <w:t>che l’immobile dove viene/verrà esercitata l’attività dell’impresa si trova nelle seguenti condizioni:</w:t>
      </w:r>
    </w:p>
    <w:p w:rsidR="006C1F16" w:rsidRPr="006C1F16" w:rsidRDefault="006C1F16" w:rsidP="006C1F16">
      <w:pPr>
        <w:numPr>
          <w:ilvl w:val="0"/>
          <w:numId w:val="43"/>
        </w:numPr>
        <w:spacing w:before="120"/>
        <w:textAlignment w:val="baseline"/>
        <w:rPr>
          <w:rFonts w:ascii="Cambria" w:hAnsi="Cambria"/>
          <w:sz w:val="22"/>
          <w:szCs w:val="22"/>
        </w:rPr>
      </w:pPr>
      <w:r w:rsidRPr="006C1F16">
        <w:rPr>
          <w:rFonts w:ascii="Cambria" w:hAnsi="Cambria"/>
          <w:sz w:val="22"/>
          <w:szCs w:val="22"/>
        </w:rPr>
        <w:t xml:space="preserve">non ha beneficiato, nel corso dei dieci anni precedenti (dalla data del relativo atto formale di concessione delle precedenti agevolazioni alla data di presentazione dell’istanza), di un finanziamento nazionale o comunitario </w:t>
      </w:r>
      <w:r w:rsidRPr="006C1F16">
        <w:rPr>
          <w:rFonts w:ascii="Cambria" w:hAnsi="Cambria"/>
          <w:sz w:val="16"/>
          <w:szCs w:val="16"/>
        </w:rPr>
        <w:t>(1)</w:t>
      </w:r>
      <w:r w:rsidRPr="006C1F16">
        <w:rPr>
          <w:rFonts w:ascii="Cambria" w:hAnsi="Cambria"/>
          <w:sz w:val="22"/>
          <w:szCs w:val="22"/>
        </w:rPr>
        <w:t>;</w:t>
      </w:r>
    </w:p>
    <w:p w:rsidR="006C1F16" w:rsidRPr="006C1F16" w:rsidRDefault="006C1F16" w:rsidP="006C1F16">
      <w:pPr>
        <w:numPr>
          <w:ilvl w:val="0"/>
          <w:numId w:val="43"/>
        </w:numPr>
        <w:spacing w:before="120"/>
        <w:textAlignment w:val="baseline"/>
        <w:rPr>
          <w:rFonts w:ascii="Cambria" w:hAnsi="Cambria"/>
          <w:sz w:val="22"/>
          <w:szCs w:val="22"/>
        </w:rPr>
      </w:pPr>
      <w:r w:rsidRPr="006C1F16">
        <w:rPr>
          <w:rFonts w:ascii="Cambria" w:hAnsi="Cambria"/>
          <w:sz w:val="22"/>
          <w:szCs w:val="22"/>
        </w:rPr>
        <w:t xml:space="preserve">non sussistono specifici vincoli (urbanistici, archeologici, etc.), ovvero, per tali vincoli è possibile ottenere le necessarie autorizzazioni di legge, in relazione alle opere da realizzare ed alle destinazioni d’uso previste </w:t>
      </w:r>
      <w:r w:rsidRPr="006C1F16">
        <w:rPr>
          <w:rFonts w:ascii="Cambria" w:hAnsi="Cambria"/>
          <w:sz w:val="16"/>
          <w:szCs w:val="16"/>
        </w:rPr>
        <w:t>(1)</w:t>
      </w:r>
      <w:r w:rsidRPr="006C1F16">
        <w:rPr>
          <w:rFonts w:ascii="Cambria" w:hAnsi="Cambria"/>
          <w:sz w:val="22"/>
          <w:szCs w:val="22"/>
        </w:rPr>
        <w:t>;</w:t>
      </w:r>
    </w:p>
    <w:p w:rsidR="006C1F16" w:rsidRPr="006C1F16" w:rsidRDefault="006C1F16" w:rsidP="006C1F16">
      <w:pPr>
        <w:numPr>
          <w:ilvl w:val="0"/>
          <w:numId w:val="43"/>
        </w:numPr>
        <w:spacing w:before="120"/>
        <w:textAlignment w:val="baseline"/>
        <w:rPr>
          <w:rFonts w:ascii="Cambria" w:hAnsi="Cambria"/>
          <w:sz w:val="22"/>
          <w:szCs w:val="22"/>
        </w:rPr>
      </w:pPr>
      <w:r w:rsidRPr="006C1F16">
        <w:rPr>
          <w:rFonts w:ascii="Cambria" w:hAnsi="Cambria"/>
          <w:sz w:val="22"/>
          <w:szCs w:val="22"/>
        </w:rPr>
        <w:t xml:space="preserve">è in regola con tutti gli adempimenti legali ed amministrativi (proprietà definitiva, non abusivi, etc.) </w:t>
      </w:r>
      <w:r w:rsidRPr="006C1F16">
        <w:rPr>
          <w:rFonts w:ascii="Cambria" w:hAnsi="Cambria"/>
          <w:sz w:val="16"/>
          <w:szCs w:val="16"/>
        </w:rPr>
        <w:t>(1)</w:t>
      </w:r>
      <w:r w:rsidRPr="006C1F16">
        <w:rPr>
          <w:rFonts w:ascii="Cambria" w:hAnsi="Cambria"/>
          <w:sz w:val="22"/>
          <w:szCs w:val="22"/>
        </w:rPr>
        <w:t>.</w:t>
      </w:r>
    </w:p>
    <w:p w:rsidR="006C1F16" w:rsidRPr="006C1F16" w:rsidRDefault="006C1F16" w:rsidP="006C1F16">
      <w:pPr>
        <w:numPr>
          <w:ilvl w:val="0"/>
          <w:numId w:val="43"/>
        </w:numPr>
        <w:spacing w:before="120"/>
        <w:textAlignment w:val="baseline"/>
        <w:rPr>
          <w:rFonts w:ascii="Cambria" w:hAnsi="Cambria"/>
          <w:sz w:val="22"/>
          <w:szCs w:val="22"/>
        </w:rPr>
      </w:pPr>
      <w:r w:rsidRPr="006C1F16">
        <w:rPr>
          <w:rFonts w:ascii="Cambria" w:hAnsi="Cambria"/>
          <w:sz w:val="22"/>
          <w:szCs w:val="22"/>
        </w:rPr>
        <w:t xml:space="preserve">l’impresa ha ottenuto le seguenti autorizzazioni preventive necessarie alla realizzazione degli interventi ____________________________ (ovvero per la realizzazione dell’intervento sono necessari i seguenti atti autorizzativi ____________________________) </w:t>
      </w:r>
      <w:r w:rsidRPr="006C1F16">
        <w:rPr>
          <w:rFonts w:ascii="Cambria" w:hAnsi="Cambria"/>
          <w:sz w:val="16"/>
          <w:szCs w:val="16"/>
        </w:rPr>
        <w:t>(1)</w:t>
      </w:r>
      <w:r>
        <w:rPr>
          <w:rFonts w:ascii="Cambria" w:hAnsi="Cambria"/>
          <w:sz w:val="16"/>
          <w:szCs w:val="16"/>
        </w:rPr>
        <w:t>.</w:t>
      </w:r>
    </w:p>
    <w:p w:rsidR="006C1F16" w:rsidRPr="006C1F16" w:rsidRDefault="006C1F16" w:rsidP="006C1F16">
      <w:pPr>
        <w:spacing w:before="120"/>
        <w:textAlignment w:val="baseline"/>
        <w:rPr>
          <w:rFonts w:ascii="Cambria" w:hAnsi="Cambria"/>
          <w:sz w:val="22"/>
          <w:szCs w:val="22"/>
        </w:rPr>
      </w:pPr>
      <w:r w:rsidRPr="006C1F16">
        <w:rPr>
          <w:rFonts w:ascii="Cambria" w:hAnsi="Cambria"/>
          <w:sz w:val="22"/>
          <w:szCs w:val="22"/>
        </w:rPr>
        <w:t>Luogo e data __________________________________</w:t>
      </w:r>
    </w:p>
    <w:p w:rsidR="006C1F16" w:rsidRPr="006C1F16" w:rsidRDefault="006C1F16" w:rsidP="006C1F16">
      <w:pPr>
        <w:spacing w:before="120"/>
        <w:ind w:left="4254" w:firstLine="709"/>
        <w:textAlignment w:val="baseline"/>
        <w:rPr>
          <w:rFonts w:ascii="Cambria" w:hAnsi="Cambria"/>
          <w:sz w:val="22"/>
          <w:szCs w:val="22"/>
        </w:rPr>
      </w:pPr>
      <w:r w:rsidRPr="006C1F16">
        <w:rPr>
          <w:rFonts w:ascii="Cambria" w:hAnsi="Cambria"/>
          <w:sz w:val="22"/>
          <w:szCs w:val="22"/>
        </w:rPr>
        <w:t xml:space="preserve">     Timbro e firma del professionista</w:t>
      </w:r>
    </w:p>
    <w:p w:rsidR="006C1F16" w:rsidRPr="006C1F16" w:rsidRDefault="006C1F16" w:rsidP="006C1F16">
      <w:pPr>
        <w:spacing w:before="120"/>
        <w:ind w:left="4254" w:firstLine="709"/>
        <w:textAlignment w:val="baseline"/>
        <w:rPr>
          <w:rFonts w:ascii="Cambria" w:hAnsi="Cambria"/>
          <w:sz w:val="22"/>
          <w:szCs w:val="22"/>
        </w:rPr>
      </w:pPr>
      <w:r w:rsidRPr="006C1F16">
        <w:rPr>
          <w:rFonts w:ascii="Cambria" w:hAnsi="Cambria"/>
          <w:sz w:val="22"/>
          <w:szCs w:val="22"/>
        </w:rPr>
        <w:t>__________________________________________________</w:t>
      </w:r>
    </w:p>
    <w:p w:rsidR="00FB0D1E" w:rsidRPr="00BD4272" w:rsidRDefault="006C1F16" w:rsidP="00BD4272">
      <w:pPr>
        <w:spacing w:before="120"/>
        <w:textAlignment w:val="baseline"/>
        <w:rPr>
          <w:rFonts w:ascii="Cambria" w:hAnsi="Cambria"/>
          <w:sz w:val="22"/>
          <w:szCs w:val="22"/>
        </w:rPr>
      </w:pPr>
      <w:r w:rsidRPr="006C1F16">
        <w:rPr>
          <w:rFonts w:ascii="Cambria" w:hAnsi="Cambria"/>
          <w:sz w:val="22"/>
          <w:szCs w:val="22"/>
        </w:rPr>
        <w:t>Segue formula di giuramento.</w:t>
      </w:r>
      <w:bookmarkEnd w:id="1"/>
    </w:p>
    <w:sectPr w:rsidR="00FB0D1E" w:rsidRPr="00BD4272" w:rsidSect="007C1B1D">
      <w:footerReference w:type="even" r:id="rId11"/>
      <w:footerReference w:type="default" r:id="rId12"/>
      <w:pgSz w:w="11906" w:h="16838" w:code="9"/>
      <w:pgMar w:top="1418" w:right="1418" w:bottom="1418" w:left="1418" w:header="737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CA7" w:rsidRDefault="00FF6CA7">
      <w:r>
        <w:separator/>
      </w:r>
    </w:p>
  </w:endnote>
  <w:endnote w:type="continuationSeparator" w:id="0">
    <w:p w:rsidR="00FF6CA7" w:rsidRDefault="00FF6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Futura Std Boo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D93" w:rsidRDefault="005B2D17" w:rsidP="007C1B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E6D9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E6D93" w:rsidRDefault="005E6D93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D93" w:rsidRDefault="005B2D17" w:rsidP="007C1B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E6D9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D4272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D4272" w:rsidRPr="006C1F16" w:rsidRDefault="00BD4272" w:rsidP="00BD4272">
    <w:pPr>
      <w:spacing w:before="120"/>
      <w:textAlignment w:val="baseline"/>
      <w:rPr>
        <w:rFonts w:ascii="Cambria" w:hAnsi="Cambria"/>
        <w:sz w:val="16"/>
        <w:szCs w:val="16"/>
      </w:rPr>
    </w:pPr>
    <w:r w:rsidRPr="006C1F16">
      <w:rPr>
        <w:rFonts w:ascii="Cambria" w:hAnsi="Cambria"/>
        <w:sz w:val="16"/>
        <w:szCs w:val="16"/>
      </w:rPr>
      <w:t>Note: (1) Riportare solo l’ipotesi che ricorre</w:t>
    </w:r>
  </w:p>
  <w:p w:rsidR="005E6D93" w:rsidRDefault="005E6D93" w:rsidP="00BD4272">
    <w:pPr>
      <w:pStyle w:val="Pidipagina"/>
      <w:tabs>
        <w:tab w:val="left" w:pos="1562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CA7" w:rsidRDefault="00FF6CA7">
      <w:r>
        <w:separator/>
      </w:r>
    </w:p>
  </w:footnote>
  <w:footnote w:type="continuationSeparator" w:id="0">
    <w:p w:rsidR="00FF6CA7" w:rsidRDefault="00FF6C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8"/>
    <w:multiLevelType w:val="singleLevel"/>
    <w:tmpl w:val="00000008"/>
    <w:name w:val="WW8Num9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9"/>
    <w:multiLevelType w:val="multilevel"/>
    <w:tmpl w:val="00000009"/>
    <w:name w:val="WW8Num10"/>
    <w:lvl w:ilvl="0">
      <w:numFmt w:val="bullet"/>
      <w:lvlText w:val="-"/>
      <w:lvlJc w:val="left"/>
      <w:pPr>
        <w:tabs>
          <w:tab w:val="num" w:pos="782"/>
        </w:tabs>
        <w:ind w:left="782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142"/>
        </w:tabs>
        <w:ind w:left="1142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02"/>
        </w:tabs>
        <w:ind w:left="1502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62"/>
        </w:tabs>
        <w:ind w:left="1862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22"/>
        </w:tabs>
        <w:ind w:left="2222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82"/>
        </w:tabs>
        <w:ind w:left="2582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02"/>
        </w:tabs>
        <w:ind w:left="3302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62"/>
        </w:tabs>
        <w:ind w:left="3662" w:hanging="360"/>
      </w:pPr>
      <w:rPr>
        <w:rFonts w:ascii="OpenSymbol" w:hAnsi="OpenSymbol" w:cs="Courier New"/>
      </w:rPr>
    </w:lvl>
  </w:abstractNum>
  <w:abstractNum w:abstractNumId="5">
    <w:nsid w:val="0000000B"/>
    <w:multiLevelType w:val="multilevel"/>
    <w:tmpl w:val="0000000B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7">
    <w:nsid w:val="01FE23BB"/>
    <w:multiLevelType w:val="hybridMultilevel"/>
    <w:tmpl w:val="ED3CB86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2691618"/>
    <w:multiLevelType w:val="hybridMultilevel"/>
    <w:tmpl w:val="6DCC83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8141D6D"/>
    <w:multiLevelType w:val="hybridMultilevel"/>
    <w:tmpl w:val="36E66A6C"/>
    <w:lvl w:ilvl="0" w:tplc="AD3A090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3C04C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2045227"/>
    <w:multiLevelType w:val="hybridMultilevel"/>
    <w:tmpl w:val="F80C997A"/>
    <w:lvl w:ilvl="0" w:tplc="F1168F34">
      <w:numFmt w:val="bullet"/>
      <w:lvlText w:val="-"/>
      <w:lvlJc w:val="left"/>
      <w:pPr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89122EB"/>
    <w:multiLevelType w:val="multilevel"/>
    <w:tmpl w:val="2EA001B2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13">
    <w:nsid w:val="19852AC9"/>
    <w:multiLevelType w:val="hybridMultilevel"/>
    <w:tmpl w:val="BA7E0834"/>
    <w:lvl w:ilvl="0" w:tplc="F1168F34">
      <w:numFmt w:val="bullet"/>
      <w:lvlText w:val="-"/>
      <w:lvlJc w:val="left"/>
      <w:pPr>
        <w:ind w:left="720" w:hanging="360"/>
      </w:pPr>
      <w:rPr>
        <w:rFonts w:ascii="Arial" w:eastAsia="OCR A Extended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006578"/>
    <w:multiLevelType w:val="hybridMultilevel"/>
    <w:tmpl w:val="EE4A24D0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F933DF"/>
    <w:multiLevelType w:val="hybridMultilevel"/>
    <w:tmpl w:val="442498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3343A34"/>
    <w:multiLevelType w:val="hybridMultilevel"/>
    <w:tmpl w:val="A81012B4"/>
    <w:lvl w:ilvl="0" w:tplc="3EBC37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0D579B"/>
    <w:multiLevelType w:val="hybridMultilevel"/>
    <w:tmpl w:val="4C444EA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93210AE"/>
    <w:multiLevelType w:val="hybridMultilevel"/>
    <w:tmpl w:val="22046BE0"/>
    <w:lvl w:ilvl="0" w:tplc="D65ADEA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  <w:b w:val="0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000F5B"/>
    <w:multiLevelType w:val="hybridMultilevel"/>
    <w:tmpl w:val="9A74CF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B853B3"/>
    <w:multiLevelType w:val="hybridMultilevel"/>
    <w:tmpl w:val="81FAC350"/>
    <w:lvl w:ilvl="0" w:tplc="409C217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8A7D7E"/>
    <w:multiLevelType w:val="hybridMultilevel"/>
    <w:tmpl w:val="32F44546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5B10D44"/>
    <w:multiLevelType w:val="hybridMultilevel"/>
    <w:tmpl w:val="5BBE12C6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A464F4"/>
    <w:multiLevelType w:val="hybridMultilevel"/>
    <w:tmpl w:val="43CC41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3677D7"/>
    <w:multiLevelType w:val="hybridMultilevel"/>
    <w:tmpl w:val="FC365812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7">
    <w:nsid w:val="4BDC7339"/>
    <w:multiLevelType w:val="hybridMultilevel"/>
    <w:tmpl w:val="3CA02932"/>
    <w:lvl w:ilvl="0" w:tplc="3462240A">
      <w:start w:val="4"/>
      <w:numFmt w:val="bullet"/>
      <w:lvlText w:val="-"/>
      <w:lvlJc w:val="left"/>
      <w:pPr>
        <w:ind w:left="360" w:hanging="360"/>
      </w:pPr>
      <w:rPr>
        <w:rFonts w:ascii="EUAlbertina-Regular-Identity-H" w:eastAsia="EUAlbertina-Regular-Identity-H" w:hAnsi="EUAlbertina-Regular-Identity-H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CA21C15"/>
    <w:multiLevelType w:val="hybridMultilevel"/>
    <w:tmpl w:val="E56624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CEF2694"/>
    <w:multiLevelType w:val="hybridMultilevel"/>
    <w:tmpl w:val="7A0C89D4"/>
    <w:lvl w:ilvl="0" w:tplc="74D69F18">
      <w:start w:val="4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w Cen MT" w:hAnsi="Symbol" w:cs="Tw Cen MT" w:hint="default"/>
      </w:rPr>
    </w:lvl>
    <w:lvl w:ilvl="1" w:tplc="74D69F18">
      <w:start w:val="4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w Cen MT" w:hAnsi="Symbol" w:cs="Tw Cen MT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B35673"/>
    <w:multiLevelType w:val="hybridMultilevel"/>
    <w:tmpl w:val="98D6F306"/>
    <w:lvl w:ilvl="0" w:tplc="724C434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60F5785"/>
    <w:multiLevelType w:val="hybridMultilevel"/>
    <w:tmpl w:val="41CCB2BE"/>
    <w:lvl w:ilvl="0" w:tplc="8F2C207C">
      <w:start w:val="1"/>
      <w:numFmt w:val="lowerLetter"/>
      <w:lvlText w:val="%1."/>
      <w:lvlJc w:val="left"/>
      <w:pPr>
        <w:tabs>
          <w:tab w:val="num" w:pos="2312"/>
        </w:tabs>
        <w:ind w:left="2312" w:hanging="360"/>
      </w:pPr>
      <w:rPr>
        <w:rFonts w:hint="default"/>
      </w:rPr>
    </w:lvl>
    <w:lvl w:ilvl="1" w:tplc="D5662A16">
      <w:start w:val="1"/>
      <w:numFmt w:val="upperLetter"/>
      <w:lvlText w:val="%2."/>
      <w:lvlJc w:val="left"/>
      <w:pPr>
        <w:tabs>
          <w:tab w:val="num" w:pos="1262"/>
        </w:tabs>
        <w:ind w:left="1262" w:hanging="75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0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2">
    <w:nsid w:val="5AD451FC"/>
    <w:multiLevelType w:val="hybridMultilevel"/>
    <w:tmpl w:val="E7D689FA"/>
    <w:lvl w:ilvl="0" w:tplc="7BEA4B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C46E6"/>
    <w:multiLevelType w:val="hybridMultilevel"/>
    <w:tmpl w:val="35044D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625397"/>
    <w:multiLevelType w:val="hybridMultilevel"/>
    <w:tmpl w:val="C2666B60"/>
    <w:lvl w:ilvl="0" w:tplc="74D69F18">
      <w:start w:val="4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w Cen MT" w:hAnsi="Symbol" w:cs="Tw Cen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5">
    <w:nsid w:val="62E2376E"/>
    <w:multiLevelType w:val="hybridMultilevel"/>
    <w:tmpl w:val="424246D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86A719A"/>
    <w:multiLevelType w:val="hybridMultilevel"/>
    <w:tmpl w:val="C7E09650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D713C0"/>
    <w:multiLevelType w:val="hybridMultilevel"/>
    <w:tmpl w:val="AF3ABA7E"/>
    <w:lvl w:ilvl="0" w:tplc="724C434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08E48CC"/>
    <w:multiLevelType w:val="hybridMultilevel"/>
    <w:tmpl w:val="E72ACC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DE4126"/>
    <w:multiLevelType w:val="hybridMultilevel"/>
    <w:tmpl w:val="51AA7368"/>
    <w:lvl w:ilvl="0" w:tplc="0410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0">
    <w:nsid w:val="710808BF"/>
    <w:multiLevelType w:val="hybridMultilevel"/>
    <w:tmpl w:val="7BE0B0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325A2A"/>
    <w:multiLevelType w:val="hybridMultilevel"/>
    <w:tmpl w:val="7CEE56CA"/>
    <w:lvl w:ilvl="0" w:tplc="536CD82C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hint="default"/>
      </w:rPr>
    </w:lvl>
    <w:lvl w:ilvl="1" w:tplc="0410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23B20CB"/>
    <w:multiLevelType w:val="hybridMultilevel"/>
    <w:tmpl w:val="578E7206"/>
    <w:lvl w:ilvl="0" w:tplc="3462240A">
      <w:start w:val="4"/>
      <w:numFmt w:val="bullet"/>
      <w:lvlText w:val="-"/>
      <w:lvlJc w:val="left"/>
      <w:pPr>
        <w:ind w:left="360" w:hanging="360"/>
      </w:pPr>
      <w:rPr>
        <w:rFonts w:ascii="EUAlbertina-Regular-Identity-H" w:eastAsia="EUAlbertina-Regular-Identity-H" w:hAnsi="EUAlbertina-Regular-Identity-H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7C75578"/>
    <w:multiLevelType w:val="hybridMultilevel"/>
    <w:tmpl w:val="4F583F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68342C"/>
    <w:multiLevelType w:val="hybridMultilevel"/>
    <w:tmpl w:val="60A65A60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5C4634"/>
    <w:multiLevelType w:val="hybridMultilevel"/>
    <w:tmpl w:val="ECDC4E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DC65F5"/>
    <w:multiLevelType w:val="hybridMultilevel"/>
    <w:tmpl w:val="2ACAE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36"/>
  </w:num>
  <w:num w:numId="4">
    <w:abstractNumId w:val="44"/>
  </w:num>
  <w:num w:numId="5">
    <w:abstractNumId w:val="21"/>
  </w:num>
  <w:num w:numId="6">
    <w:abstractNumId w:val="6"/>
  </w:num>
  <w:num w:numId="7">
    <w:abstractNumId w:val="12"/>
  </w:num>
  <w:num w:numId="8">
    <w:abstractNumId w:val="37"/>
  </w:num>
  <w:num w:numId="9">
    <w:abstractNumId w:val="31"/>
  </w:num>
  <w:num w:numId="10">
    <w:abstractNumId w:val="18"/>
  </w:num>
  <w:num w:numId="11">
    <w:abstractNumId w:val="41"/>
  </w:num>
  <w:num w:numId="12">
    <w:abstractNumId w:val="23"/>
  </w:num>
  <w:num w:numId="13">
    <w:abstractNumId w:val="14"/>
  </w:num>
  <w:num w:numId="14">
    <w:abstractNumId w:val="9"/>
  </w:num>
  <w:num w:numId="15">
    <w:abstractNumId w:val="35"/>
  </w:num>
  <w:num w:numId="16">
    <w:abstractNumId w:val="24"/>
  </w:num>
  <w:num w:numId="17">
    <w:abstractNumId w:val="11"/>
  </w:num>
  <w:num w:numId="18">
    <w:abstractNumId w:val="33"/>
  </w:num>
  <w:num w:numId="19">
    <w:abstractNumId w:val="28"/>
  </w:num>
  <w:num w:numId="20">
    <w:abstractNumId w:val="32"/>
  </w:num>
  <w:num w:numId="21">
    <w:abstractNumId w:val="42"/>
  </w:num>
  <w:num w:numId="22">
    <w:abstractNumId w:val="27"/>
  </w:num>
  <w:num w:numId="23">
    <w:abstractNumId w:val="25"/>
  </w:num>
  <w:num w:numId="24">
    <w:abstractNumId w:val="46"/>
  </w:num>
  <w:num w:numId="25">
    <w:abstractNumId w:val="7"/>
  </w:num>
  <w:num w:numId="26">
    <w:abstractNumId w:val="16"/>
  </w:num>
  <w:num w:numId="27">
    <w:abstractNumId w:val="38"/>
  </w:num>
  <w:num w:numId="28">
    <w:abstractNumId w:val="19"/>
  </w:num>
  <w:num w:numId="29">
    <w:abstractNumId w:val="45"/>
  </w:num>
  <w:num w:numId="30">
    <w:abstractNumId w:val="40"/>
  </w:num>
  <w:num w:numId="31">
    <w:abstractNumId w:val="30"/>
  </w:num>
  <w:num w:numId="32">
    <w:abstractNumId w:val="43"/>
  </w:num>
  <w:num w:numId="33">
    <w:abstractNumId w:val="20"/>
  </w:num>
  <w:num w:numId="34">
    <w:abstractNumId w:val="17"/>
  </w:num>
  <w:num w:numId="35">
    <w:abstractNumId w:val="15"/>
  </w:num>
  <w:num w:numId="36">
    <w:abstractNumId w:val="34"/>
  </w:num>
  <w:num w:numId="37">
    <w:abstractNumId w:val="8"/>
  </w:num>
  <w:num w:numId="38">
    <w:abstractNumId w:val="13"/>
  </w:num>
  <w:num w:numId="39">
    <w:abstractNumId w:val="13"/>
  </w:num>
  <w:num w:numId="40">
    <w:abstractNumId w:val="22"/>
  </w:num>
  <w:num w:numId="41">
    <w:abstractNumId w:val="39"/>
  </w:num>
  <w:num w:numId="42">
    <w:abstractNumId w:val="10"/>
  </w:num>
  <w:num w:numId="43">
    <w:abstractNumId w:val="2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gutterAtTop/>
  <w:proofState w:spelling="clean"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96F49"/>
    <w:rsid w:val="00012AAF"/>
    <w:rsid w:val="00013E7B"/>
    <w:rsid w:val="00020241"/>
    <w:rsid w:val="00036371"/>
    <w:rsid w:val="00036910"/>
    <w:rsid w:val="00037AA5"/>
    <w:rsid w:val="0004643E"/>
    <w:rsid w:val="00047522"/>
    <w:rsid w:val="00061D1C"/>
    <w:rsid w:val="00062626"/>
    <w:rsid w:val="00075154"/>
    <w:rsid w:val="00087C6C"/>
    <w:rsid w:val="00096897"/>
    <w:rsid w:val="000A7F8D"/>
    <w:rsid w:val="000B055E"/>
    <w:rsid w:val="000B37FD"/>
    <w:rsid w:val="000C0D25"/>
    <w:rsid w:val="000C1C82"/>
    <w:rsid w:val="000E0858"/>
    <w:rsid w:val="000E169E"/>
    <w:rsid w:val="000F4024"/>
    <w:rsid w:val="00103E32"/>
    <w:rsid w:val="00125916"/>
    <w:rsid w:val="00125A9F"/>
    <w:rsid w:val="00126FA4"/>
    <w:rsid w:val="001273EE"/>
    <w:rsid w:val="00131229"/>
    <w:rsid w:val="00136DB3"/>
    <w:rsid w:val="00141B9A"/>
    <w:rsid w:val="00141F32"/>
    <w:rsid w:val="001464C5"/>
    <w:rsid w:val="00152760"/>
    <w:rsid w:val="00162FBD"/>
    <w:rsid w:val="00172337"/>
    <w:rsid w:val="00176634"/>
    <w:rsid w:val="00190A1F"/>
    <w:rsid w:val="001B3B93"/>
    <w:rsid w:val="001B5964"/>
    <w:rsid w:val="001B59B9"/>
    <w:rsid w:val="001C3A70"/>
    <w:rsid w:val="001C460A"/>
    <w:rsid w:val="001C634E"/>
    <w:rsid w:val="001D058E"/>
    <w:rsid w:val="001E08B3"/>
    <w:rsid w:val="001E30C7"/>
    <w:rsid w:val="001E5655"/>
    <w:rsid w:val="001F7805"/>
    <w:rsid w:val="002004F4"/>
    <w:rsid w:val="00205177"/>
    <w:rsid w:val="0020661F"/>
    <w:rsid w:val="002104EB"/>
    <w:rsid w:val="0021111B"/>
    <w:rsid w:val="00216786"/>
    <w:rsid w:val="00224382"/>
    <w:rsid w:val="002353AE"/>
    <w:rsid w:val="002404F5"/>
    <w:rsid w:val="00243236"/>
    <w:rsid w:val="00250A69"/>
    <w:rsid w:val="00252607"/>
    <w:rsid w:val="00255728"/>
    <w:rsid w:val="0025680F"/>
    <w:rsid w:val="00267CBB"/>
    <w:rsid w:val="002746EA"/>
    <w:rsid w:val="002864C6"/>
    <w:rsid w:val="00290996"/>
    <w:rsid w:val="002A2B9D"/>
    <w:rsid w:val="002A3127"/>
    <w:rsid w:val="002B4084"/>
    <w:rsid w:val="002C2A62"/>
    <w:rsid w:val="00303B38"/>
    <w:rsid w:val="0031536C"/>
    <w:rsid w:val="00317547"/>
    <w:rsid w:val="0033143B"/>
    <w:rsid w:val="00332BD5"/>
    <w:rsid w:val="00334DB5"/>
    <w:rsid w:val="003363F2"/>
    <w:rsid w:val="0034028E"/>
    <w:rsid w:val="003435BC"/>
    <w:rsid w:val="00355E3F"/>
    <w:rsid w:val="0037599D"/>
    <w:rsid w:val="003759B9"/>
    <w:rsid w:val="0037742C"/>
    <w:rsid w:val="00381C3F"/>
    <w:rsid w:val="00385D50"/>
    <w:rsid w:val="00386F3B"/>
    <w:rsid w:val="003927E5"/>
    <w:rsid w:val="00393A77"/>
    <w:rsid w:val="003A7A1D"/>
    <w:rsid w:val="003B67B4"/>
    <w:rsid w:val="003E0FA5"/>
    <w:rsid w:val="003F0885"/>
    <w:rsid w:val="003F31D2"/>
    <w:rsid w:val="004001D5"/>
    <w:rsid w:val="00404B7F"/>
    <w:rsid w:val="00412502"/>
    <w:rsid w:val="00413877"/>
    <w:rsid w:val="00416C4C"/>
    <w:rsid w:val="00417210"/>
    <w:rsid w:val="00424AED"/>
    <w:rsid w:val="00430399"/>
    <w:rsid w:val="004510D5"/>
    <w:rsid w:val="004547AA"/>
    <w:rsid w:val="00463166"/>
    <w:rsid w:val="00464C1A"/>
    <w:rsid w:val="0046722E"/>
    <w:rsid w:val="00472354"/>
    <w:rsid w:val="00472C9E"/>
    <w:rsid w:val="004730CB"/>
    <w:rsid w:val="00482988"/>
    <w:rsid w:val="00486831"/>
    <w:rsid w:val="00495ED8"/>
    <w:rsid w:val="004962C0"/>
    <w:rsid w:val="004A21BE"/>
    <w:rsid w:val="004C3D12"/>
    <w:rsid w:val="004C6643"/>
    <w:rsid w:val="004C74C7"/>
    <w:rsid w:val="004D6CE4"/>
    <w:rsid w:val="00502A13"/>
    <w:rsid w:val="00504059"/>
    <w:rsid w:val="00510A87"/>
    <w:rsid w:val="00512B86"/>
    <w:rsid w:val="00513CE0"/>
    <w:rsid w:val="0052133A"/>
    <w:rsid w:val="00522DC5"/>
    <w:rsid w:val="005268F7"/>
    <w:rsid w:val="00527949"/>
    <w:rsid w:val="00534545"/>
    <w:rsid w:val="00534620"/>
    <w:rsid w:val="00542F53"/>
    <w:rsid w:val="005631B6"/>
    <w:rsid w:val="005634EC"/>
    <w:rsid w:val="0056782D"/>
    <w:rsid w:val="00572C78"/>
    <w:rsid w:val="00583A79"/>
    <w:rsid w:val="00584220"/>
    <w:rsid w:val="0058518D"/>
    <w:rsid w:val="00591262"/>
    <w:rsid w:val="00593D7E"/>
    <w:rsid w:val="00596F49"/>
    <w:rsid w:val="0059798B"/>
    <w:rsid w:val="005A53C4"/>
    <w:rsid w:val="005B1167"/>
    <w:rsid w:val="005B1324"/>
    <w:rsid w:val="005B2D17"/>
    <w:rsid w:val="005D351E"/>
    <w:rsid w:val="005D43D4"/>
    <w:rsid w:val="005E2F60"/>
    <w:rsid w:val="005E6D93"/>
    <w:rsid w:val="005E6FFE"/>
    <w:rsid w:val="005F5B8D"/>
    <w:rsid w:val="005F7C4C"/>
    <w:rsid w:val="0060058D"/>
    <w:rsid w:val="00603FD4"/>
    <w:rsid w:val="0060623D"/>
    <w:rsid w:val="00612D9B"/>
    <w:rsid w:val="006154D1"/>
    <w:rsid w:val="00616240"/>
    <w:rsid w:val="006215D2"/>
    <w:rsid w:val="006230F0"/>
    <w:rsid w:val="00623AFA"/>
    <w:rsid w:val="00624569"/>
    <w:rsid w:val="00630385"/>
    <w:rsid w:val="006357C7"/>
    <w:rsid w:val="006408EF"/>
    <w:rsid w:val="00640DAB"/>
    <w:rsid w:val="006417FA"/>
    <w:rsid w:val="00647533"/>
    <w:rsid w:val="00651BEE"/>
    <w:rsid w:val="00654585"/>
    <w:rsid w:val="00655653"/>
    <w:rsid w:val="00655EE9"/>
    <w:rsid w:val="00660BAB"/>
    <w:rsid w:val="00666689"/>
    <w:rsid w:val="00675AD8"/>
    <w:rsid w:val="006818FB"/>
    <w:rsid w:val="00690B29"/>
    <w:rsid w:val="0069369D"/>
    <w:rsid w:val="006A242E"/>
    <w:rsid w:val="006B25CC"/>
    <w:rsid w:val="006B39A6"/>
    <w:rsid w:val="006B66D3"/>
    <w:rsid w:val="006B6BB4"/>
    <w:rsid w:val="006C1F16"/>
    <w:rsid w:val="006C5F2F"/>
    <w:rsid w:val="006D4E56"/>
    <w:rsid w:val="006D56F8"/>
    <w:rsid w:val="006D7E04"/>
    <w:rsid w:val="006D7F59"/>
    <w:rsid w:val="00707774"/>
    <w:rsid w:val="00712CB1"/>
    <w:rsid w:val="0071511B"/>
    <w:rsid w:val="00721F17"/>
    <w:rsid w:val="00736BD8"/>
    <w:rsid w:val="00736E87"/>
    <w:rsid w:val="007374B6"/>
    <w:rsid w:val="007612B7"/>
    <w:rsid w:val="007647A5"/>
    <w:rsid w:val="00772686"/>
    <w:rsid w:val="007847B6"/>
    <w:rsid w:val="00787D7A"/>
    <w:rsid w:val="00792C80"/>
    <w:rsid w:val="007A2D02"/>
    <w:rsid w:val="007A402F"/>
    <w:rsid w:val="007A4ADB"/>
    <w:rsid w:val="007A59AD"/>
    <w:rsid w:val="007B0BB2"/>
    <w:rsid w:val="007B2ADF"/>
    <w:rsid w:val="007C1B1D"/>
    <w:rsid w:val="007C2463"/>
    <w:rsid w:val="007C316C"/>
    <w:rsid w:val="007C412F"/>
    <w:rsid w:val="007C492A"/>
    <w:rsid w:val="007C60D6"/>
    <w:rsid w:val="007D17A7"/>
    <w:rsid w:val="007F06D4"/>
    <w:rsid w:val="007F4BB3"/>
    <w:rsid w:val="008047FB"/>
    <w:rsid w:val="00820937"/>
    <w:rsid w:val="00821587"/>
    <w:rsid w:val="00822395"/>
    <w:rsid w:val="00833812"/>
    <w:rsid w:val="008361B8"/>
    <w:rsid w:val="00841303"/>
    <w:rsid w:val="0084293F"/>
    <w:rsid w:val="00846911"/>
    <w:rsid w:val="008506FE"/>
    <w:rsid w:val="00865215"/>
    <w:rsid w:val="008659C5"/>
    <w:rsid w:val="00867C8A"/>
    <w:rsid w:val="00871CD6"/>
    <w:rsid w:val="00872AA5"/>
    <w:rsid w:val="00874386"/>
    <w:rsid w:val="00877DDA"/>
    <w:rsid w:val="00881439"/>
    <w:rsid w:val="00883216"/>
    <w:rsid w:val="008913C8"/>
    <w:rsid w:val="00894B85"/>
    <w:rsid w:val="008950B6"/>
    <w:rsid w:val="008A108D"/>
    <w:rsid w:val="008B4E63"/>
    <w:rsid w:val="008C059C"/>
    <w:rsid w:val="008D6004"/>
    <w:rsid w:val="008E0A80"/>
    <w:rsid w:val="008E10E1"/>
    <w:rsid w:val="008E783B"/>
    <w:rsid w:val="008F135F"/>
    <w:rsid w:val="009066F7"/>
    <w:rsid w:val="00916C5F"/>
    <w:rsid w:val="00933D40"/>
    <w:rsid w:val="00933E54"/>
    <w:rsid w:val="00941C77"/>
    <w:rsid w:val="00944D92"/>
    <w:rsid w:val="009456DD"/>
    <w:rsid w:val="00945FDB"/>
    <w:rsid w:val="00950FC7"/>
    <w:rsid w:val="009607D6"/>
    <w:rsid w:val="00961971"/>
    <w:rsid w:val="009662BE"/>
    <w:rsid w:val="009724A1"/>
    <w:rsid w:val="00975F76"/>
    <w:rsid w:val="00986ECD"/>
    <w:rsid w:val="00991842"/>
    <w:rsid w:val="00993EDC"/>
    <w:rsid w:val="00995216"/>
    <w:rsid w:val="009A59E9"/>
    <w:rsid w:val="009A5BF1"/>
    <w:rsid w:val="009D29D6"/>
    <w:rsid w:val="009D77C6"/>
    <w:rsid w:val="009E4ECD"/>
    <w:rsid w:val="009E4F72"/>
    <w:rsid w:val="009E524A"/>
    <w:rsid w:val="009F24AF"/>
    <w:rsid w:val="00A10FDE"/>
    <w:rsid w:val="00A21957"/>
    <w:rsid w:val="00A27619"/>
    <w:rsid w:val="00A36CAD"/>
    <w:rsid w:val="00A53515"/>
    <w:rsid w:val="00A6333E"/>
    <w:rsid w:val="00A6388F"/>
    <w:rsid w:val="00A75540"/>
    <w:rsid w:val="00A81744"/>
    <w:rsid w:val="00A86772"/>
    <w:rsid w:val="00A918BC"/>
    <w:rsid w:val="00A95090"/>
    <w:rsid w:val="00A96DB0"/>
    <w:rsid w:val="00AA00C5"/>
    <w:rsid w:val="00AA21D2"/>
    <w:rsid w:val="00AC2526"/>
    <w:rsid w:val="00AE4999"/>
    <w:rsid w:val="00AF279B"/>
    <w:rsid w:val="00AF5717"/>
    <w:rsid w:val="00B06A8A"/>
    <w:rsid w:val="00B12ADB"/>
    <w:rsid w:val="00B132A3"/>
    <w:rsid w:val="00B13841"/>
    <w:rsid w:val="00B15F02"/>
    <w:rsid w:val="00B228E2"/>
    <w:rsid w:val="00B27D3E"/>
    <w:rsid w:val="00B516D2"/>
    <w:rsid w:val="00B57883"/>
    <w:rsid w:val="00B815E7"/>
    <w:rsid w:val="00B87EDC"/>
    <w:rsid w:val="00B94032"/>
    <w:rsid w:val="00B96025"/>
    <w:rsid w:val="00BA1B2D"/>
    <w:rsid w:val="00BB662F"/>
    <w:rsid w:val="00BB743A"/>
    <w:rsid w:val="00BB7EBE"/>
    <w:rsid w:val="00BC01A2"/>
    <w:rsid w:val="00BC78C7"/>
    <w:rsid w:val="00BD4272"/>
    <w:rsid w:val="00BD72D9"/>
    <w:rsid w:val="00BE303A"/>
    <w:rsid w:val="00BF38FE"/>
    <w:rsid w:val="00BF4DDD"/>
    <w:rsid w:val="00C004A0"/>
    <w:rsid w:val="00C0051B"/>
    <w:rsid w:val="00C028EE"/>
    <w:rsid w:val="00C13833"/>
    <w:rsid w:val="00C21181"/>
    <w:rsid w:val="00C27D50"/>
    <w:rsid w:val="00C32D23"/>
    <w:rsid w:val="00C37AA8"/>
    <w:rsid w:val="00C42E28"/>
    <w:rsid w:val="00C44399"/>
    <w:rsid w:val="00C51878"/>
    <w:rsid w:val="00C51BDA"/>
    <w:rsid w:val="00C55964"/>
    <w:rsid w:val="00C6665C"/>
    <w:rsid w:val="00C81E64"/>
    <w:rsid w:val="00C826E1"/>
    <w:rsid w:val="00C82E19"/>
    <w:rsid w:val="00C833C9"/>
    <w:rsid w:val="00C860C8"/>
    <w:rsid w:val="00C977E0"/>
    <w:rsid w:val="00CA4986"/>
    <w:rsid w:val="00CB2FD8"/>
    <w:rsid w:val="00CC7450"/>
    <w:rsid w:val="00CD22AA"/>
    <w:rsid w:val="00CD322E"/>
    <w:rsid w:val="00CD4DF3"/>
    <w:rsid w:val="00CE4CE2"/>
    <w:rsid w:val="00CE67D4"/>
    <w:rsid w:val="00D0438B"/>
    <w:rsid w:val="00D047C0"/>
    <w:rsid w:val="00D05394"/>
    <w:rsid w:val="00D128FD"/>
    <w:rsid w:val="00D133FE"/>
    <w:rsid w:val="00D13F73"/>
    <w:rsid w:val="00D15A52"/>
    <w:rsid w:val="00D214FC"/>
    <w:rsid w:val="00D24A1E"/>
    <w:rsid w:val="00D3361B"/>
    <w:rsid w:val="00D4362A"/>
    <w:rsid w:val="00D51D5D"/>
    <w:rsid w:val="00D7285E"/>
    <w:rsid w:val="00D75EAC"/>
    <w:rsid w:val="00D809DD"/>
    <w:rsid w:val="00DA45D6"/>
    <w:rsid w:val="00DA5926"/>
    <w:rsid w:val="00DB27C6"/>
    <w:rsid w:val="00DB2F10"/>
    <w:rsid w:val="00DB63AA"/>
    <w:rsid w:val="00DB76C5"/>
    <w:rsid w:val="00DC53A0"/>
    <w:rsid w:val="00DD04F5"/>
    <w:rsid w:val="00DD3908"/>
    <w:rsid w:val="00DE2F8B"/>
    <w:rsid w:val="00DE722D"/>
    <w:rsid w:val="00DE72FB"/>
    <w:rsid w:val="00DF5832"/>
    <w:rsid w:val="00E00A79"/>
    <w:rsid w:val="00E01A22"/>
    <w:rsid w:val="00E054F4"/>
    <w:rsid w:val="00E0794D"/>
    <w:rsid w:val="00E24905"/>
    <w:rsid w:val="00E330B5"/>
    <w:rsid w:val="00E35F85"/>
    <w:rsid w:val="00E36342"/>
    <w:rsid w:val="00E42703"/>
    <w:rsid w:val="00E43262"/>
    <w:rsid w:val="00E5258D"/>
    <w:rsid w:val="00E5307D"/>
    <w:rsid w:val="00E55C87"/>
    <w:rsid w:val="00E81B5B"/>
    <w:rsid w:val="00E846CE"/>
    <w:rsid w:val="00E87F8A"/>
    <w:rsid w:val="00E901D6"/>
    <w:rsid w:val="00EA1441"/>
    <w:rsid w:val="00EA4482"/>
    <w:rsid w:val="00EA4E40"/>
    <w:rsid w:val="00EC7F47"/>
    <w:rsid w:val="00ED1D73"/>
    <w:rsid w:val="00ED2904"/>
    <w:rsid w:val="00EF164F"/>
    <w:rsid w:val="00EF194B"/>
    <w:rsid w:val="00EF5A53"/>
    <w:rsid w:val="00EF6363"/>
    <w:rsid w:val="00F01947"/>
    <w:rsid w:val="00F045EB"/>
    <w:rsid w:val="00F15A7F"/>
    <w:rsid w:val="00F2435B"/>
    <w:rsid w:val="00F33143"/>
    <w:rsid w:val="00F3350D"/>
    <w:rsid w:val="00F3724D"/>
    <w:rsid w:val="00F57BD1"/>
    <w:rsid w:val="00F60EC5"/>
    <w:rsid w:val="00F62817"/>
    <w:rsid w:val="00F64B7B"/>
    <w:rsid w:val="00F67459"/>
    <w:rsid w:val="00F72A34"/>
    <w:rsid w:val="00F83BA3"/>
    <w:rsid w:val="00F92063"/>
    <w:rsid w:val="00FA44FD"/>
    <w:rsid w:val="00FA5A22"/>
    <w:rsid w:val="00FB0201"/>
    <w:rsid w:val="00FB0D1E"/>
    <w:rsid w:val="00FB4C90"/>
    <w:rsid w:val="00FC4820"/>
    <w:rsid w:val="00FC6B9C"/>
    <w:rsid w:val="00FD02F4"/>
    <w:rsid w:val="00FD687A"/>
    <w:rsid w:val="00FD77A3"/>
    <w:rsid w:val="00FE7C00"/>
    <w:rsid w:val="00FF2FC3"/>
    <w:rsid w:val="00FF6CA7"/>
    <w:rsid w:val="00FF6F9F"/>
    <w:rsid w:val="00FF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E846CE"/>
    <w:pPr>
      <w:spacing w:before="60" w:after="60" w:line="280" w:lineRule="atLeast"/>
      <w:jc w:val="both"/>
    </w:pPr>
    <w:rPr>
      <w:rFonts w:ascii="Calibri" w:hAnsi="Calibri"/>
      <w:sz w:val="24"/>
    </w:rPr>
  </w:style>
  <w:style w:type="paragraph" w:styleId="Titolo1">
    <w:name w:val="heading 1"/>
    <w:basedOn w:val="Normale"/>
    <w:next w:val="Normale"/>
    <w:qFormat/>
    <w:rsid w:val="00F67459"/>
    <w:pPr>
      <w:keepNext/>
      <w:numPr>
        <w:numId w:val="2"/>
      </w:numPr>
      <w:spacing w:before="120" w:after="120" w:line="240" w:lineRule="auto"/>
      <w:jc w:val="center"/>
      <w:outlineLvl w:val="0"/>
    </w:pPr>
    <w:rPr>
      <w:b/>
      <w:bCs/>
      <w:smallCaps/>
    </w:rPr>
  </w:style>
  <w:style w:type="paragraph" w:styleId="Titolo2">
    <w:name w:val="heading 2"/>
    <w:basedOn w:val="Normale"/>
    <w:next w:val="Normale"/>
    <w:qFormat/>
    <w:rsid w:val="005B2D17"/>
    <w:pPr>
      <w:keepNext/>
      <w:spacing w:line="360" w:lineRule="auto"/>
      <w:outlineLvl w:val="1"/>
    </w:pPr>
    <w:rPr>
      <w:bCs/>
      <w:i/>
      <w:sz w:val="28"/>
    </w:rPr>
  </w:style>
  <w:style w:type="paragraph" w:styleId="Titolo3">
    <w:name w:val="heading 3"/>
    <w:basedOn w:val="Normale"/>
    <w:next w:val="Corpodeltesto"/>
    <w:link w:val="Titolo3Carattere"/>
    <w:qFormat/>
    <w:rsid w:val="005B2D17"/>
    <w:pPr>
      <w:keepNext/>
      <w:spacing w:before="120" w:after="80"/>
      <w:outlineLvl w:val="2"/>
    </w:pPr>
    <w:rPr>
      <w:i/>
      <w:kern w:val="28"/>
    </w:rPr>
  </w:style>
  <w:style w:type="paragraph" w:styleId="Titolo4">
    <w:name w:val="heading 4"/>
    <w:basedOn w:val="Normale"/>
    <w:next w:val="Normale"/>
    <w:qFormat/>
    <w:rsid w:val="005B2D17"/>
    <w:pPr>
      <w:keepNext/>
      <w:outlineLvl w:val="3"/>
    </w:pPr>
    <w:rPr>
      <w:b/>
      <w:i/>
      <w:iCs/>
    </w:rPr>
  </w:style>
  <w:style w:type="paragraph" w:styleId="Titolo5">
    <w:name w:val="heading 5"/>
    <w:basedOn w:val="Normale"/>
    <w:next w:val="Normale"/>
    <w:qFormat/>
    <w:rsid w:val="005B2D17"/>
    <w:pPr>
      <w:keepNext/>
      <w:outlineLvl w:val="4"/>
    </w:pPr>
    <w:rPr>
      <w:i/>
      <w:iCs/>
    </w:rPr>
  </w:style>
  <w:style w:type="paragraph" w:styleId="Titolo6">
    <w:name w:val="heading 6"/>
    <w:basedOn w:val="Normale"/>
    <w:next w:val="Normale"/>
    <w:qFormat/>
    <w:rsid w:val="005B2D17"/>
    <w:pPr>
      <w:keepNext/>
      <w:tabs>
        <w:tab w:val="left" w:pos="2552"/>
        <w:tab w:val="left" w:pos="2835"/>
      </w:tabs>
      <w:ind w:left="1418"/>
      <w:outlineLvl w:val="5"/>
    </w:pPr>
    <w:rPr>
      <w:color w:val="000000"/>
    </w:rPr>
  </w:style>
  <w:style w:type="paragraph" w:styleId="Titolo7">
    <w:name w:val="heading 7"/>
    <w:basedOn w:val="Normale"/>
    <w:next w:val="Normale"/>
    <w:qFormat/>
    <w:rsid w:val="005B2D17"/>
    <w:pPr>
      <w:keepNext/>
      <w:tabs>
        <w:tab w:val="left" w:pos="1140"/>
      </w:tabs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5B2D17"/>
    <w:pPr>
      <w:spacing w:before="240"/>
      <w:outlineLvl w:val="7"/>
    </w:pPr>
    <w:rPr>
      <w:i/>
      <w:iCs/>
      <w:szCs w:val="24"/>
    </w:rPr>
  </w:style>
  <w:style w:type="paragraph" w:styleId="Titolo9">
    <w:name w:val="heading 9"/>
    <w:basedOn w:val="Normale"/>
    <w:next w:val="Normale"/>
    <w:qFormat/>
    <w:rsid w:val="005B2D17"/>
    <w:p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rsid w:val="005B2D17"/>
    <w:pPr>
      <w:spacing w:after="240" w:line="300" w:lineRule="atLeast"/>
      <w:jc w:val="both"/>
    </w:pPr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5B2D17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deltesto"/>
    <w:rsid w:val="005B2D17"/>
    <w:pPr>
      <w:keepNext/>
    </w:pPr>
  </w:style>
  <w:style w:type="paragraph" w:styleId="Pidipagina">
    <w:name w:val="footer"/>
    <w:basedOn w:val="Normale"/>
    <w:rsid w:val="005B2D17"/>
    <w:pPr>
      <w:keepLines/>
      <w:tabs>
        <w:tab w:val="center" w:pos="4320"/>
        <w:tab w:val="right" w:pos="8640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semiHidden/>
    <w:rsid w:val="005B2D17"/>
    <w:pPr>
      <w:tabs>
        <w:tab w:val="left" w:pos="187"/>
      </w:tabs>
      <w:spacing w:after="120" w:line="-220" w:lineRule="auto"/>
      <w:ind w:left="187" w:hanging="187"/>
    </w:pPr>
    <w:rPr>
      <w:sz w:val="18"/>
    </w:rPr>
  </w:style>
  <w:style w:type="character" w:styleId="Rimandonotaapidipagina">
    <w:name w:val="footnote reference"/>
    <w:semiHidden/>
    <w:rsid w:val="005B2D17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5B2D17"/>
    <w:pPr>
      <w:keepLines/>
      <w:tabs>
        <w:tab w:val="center" w:pos="4320"/>
        <w:tab w:val="right" w:pos="8640"/>
      </w:tabs>
    </w:pPr>
  </w:style>
  <w:style w:type="paragraph" w:customStyle="1" w:styleId="Autore">
    <w:name w:val="Autore"/>
    <w:basedOn w:val="Corpodeltesto"/>
    <w:rsid w:val="005B2D17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5B2D17"/>
    <w:pPr>
      <w:spacing w:line="200" w:lineRule="exact"/>
      <w:ind w:left="1134" w:right="907"/>
    </w:pPr>
    <w:rPr>
      <w:sz w:val="16"/>
    </w:rPr>
  </w:style>
  <w:style w:type="paragraph" w:styleId="Corpodeltesto2">
    <w:name w:val="Body Text 2"/>
    <w:basedOn w:val="Normale"/>
    <w:rsid w:val="005B2D17"/>
    <w:pPr>
      <w:spacing w:after="120"/>
    </w:pPr>
  </w:style>
  <w:style w:type="paragraph" w:styleId="Corpodeltesto3">
    <w:name w:val="Body Text 3"/>
    <w:basedOn w:val="Normale"/>
    <w:rsid w:val="005B2D17"/>
  </w:style>
  <w:style w:type="paragraph" w:styleId="Rientrocorpodeltesto2">
    <w:name w:val="Body Text Indent 2"/>
    <w:basedOn w:val="Normale"/>
    <w:rsid w:val="005B2D17"/>
    <w:pPr>
      <w:ind w:firstLine="1134"/>
    </w:pPr>
    <w:rPr>
      <w:b/>
      <w:i/>
    </w:rPr>
  </w:style>
  <w:style w:type="paragraph" w:styleId="Rientrocorpodeltesto3">
    <w:name w:val="Body Text Indent 3"/>
    <w:basedOn w:val="Normale"/>
    <w:rsid w:val="005B2D17"/>
    <w:pPr>
      <w:ind w:firstLine="1134"/>
    </w:pPr>
  </w:style>
  <w:style w:type="paragraph" w:styleId="Rientrocorpodeltesto">
    <w:name w:val="Body Text Indent"/>
    <w:basedOn w:val="Normale"/>
    <w:rsid w:val="005B2D17"/>
    <w:pPr>
      <w:spacing w:line="240" w:lineRule="atLeast"/>
      <w:ind w:firstLine="284"/>
    </w:pPr>
  </w:style>
  <w:style w:type="paragraph" w:styleId="Data">
    <w:name w:val="Date"/>
    <w:basedOn w:val="Corpodeltesto"/>
    <w:rsid w:val="005B2D17"/>
    <w:pPr>
      <w:spacing w:before="480"/>
      <w:jc w:val="center"/>
    </w:pPr>
    <w:rPr>
      <w:b/>
    </w:rPr>
  </w:style>
  <w:style w:type="paragraph" w:styleId="Elenco">
    <w:name w:val="List"/>
    <w:basedOn w:val="Corpodeltesto"/>
    <w:rsid w:val="005B2D17"/>
    <w:pPr>
      <w:tabs>
        <w:tab w:val="left" w:pos="709"/>
      </w:tabs>
      <w:spacing w:after="80"/>
      <w:ind w:left="720" w:hanging="360"/>
    </w:pPr>
    <w:rPr>
      <w:szCs w:val="24"/>
    </w:rPr>
  </w:style>
  <w:style w:type="character" w:styleId="Numeropagina">
    <w:name w:val="page number"/>
    <w:rsid w:val="005B2D17"/>
    <w:rPr>
      <w:rFonts w:cs="Times New Roman"/>
    </w:rPr>
  </w:style>
  <w:style w:type="paragraph" w:customStyle="1" w:styleId="Basetitolo">
    <w:name w:val="Base titolo"/>
    <w:basedOn w:val="Normale"/>
    <w:next w:val="Corpodeltesto"/>
    <w:rsid w:val="005B2D17"/>
    <w:pPr>
      <w:keepNext/>
      <w:spacing w:before="240" w:after="120"/>
    </w:pPr>
    <w:rPr>
      <w:rFonts w:ascii="Arial" w:hAnsi="Arial"/>
      <w:b/>
      <w:kern w:val="28"/>
      <w:sz w:val="36"/>
      <w:szCs w:val="24"/>
    </w:rPr>
  </w:style>
  <w:style w:type="paragraph" w:customStyle="1" w:styleId="StileTitolo3Grassetto">
    <w:name w:val="Stile Titolo 3 + Grassetto"/>
    <w:basedOn w:val="Titolo3"/>
    <w:rsid w:val="005B2D17"/>
    <w:rPr>
      <w:bCs/>
      <w:i w:val="0"/>
    </w:rPr>
  </w:style>
  <w:style w:type="paragraph" w:styleId="Sommario1">
    <w:name w:val="toc 1"/>
    <w:basedOn w:val="Normale"/>
    <w:next w:val="Normale"/>
    <w:autoRedefine/>
    <w:uiPriority w:val="39"/>
    <w:rsid w:val="00E43262"/>
    <w:pPr>
      <w:tabs>
        <w:tab w:val="right" w:leader="dot" w:pos="9061"/>
      </w:tabs>
      <w:spacing w:before="120" w:after="120" w:line="240" w:lineRule="auto"/>
    </w:pPr>
    <w:rPr>
      <w:noProof/>
      <w:sz w:val="22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131229"/>
    <w:pPr>
      <w:tabs>
        <w:tab w:val="right" w:leader="dot" w:pos="9061"/>
      </w:tabs>
      <w:spacing w:line="240" w:lineRule="auto"/>
      <w:ind w:left="198"/>
    </w:pPr>
    <w:rPr>
      <w:noProof/>
      <w:sz w:val="22"/>
    </w:rPr>
  </w:style>
  <w:style w:type="paragraph" w:styleId="Sommario3">
    <w:name w:val="toc 3"/>
    <w:basedOn w:val="Normale"/>
    <w:next w:val="Normale"/>
    <w:autoRedefine/>
    <w:semiHidden/>
    <w:rsid w:val="005B2D17"/>
    <w:pPr>
      <w:ind w:left="400"/>
    </w:pPr>
  </w:style>
  <w:style w:type="character" w:styleId="Collegamentoipertestuale">
    <w:name w:val="Hyperlink"/>
    <w:uiPriority w:val="99"/>
    <w:rsid w:val="005B2D17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5B2D17"/>
    <w:pPr>
      <w:spacing w:before="0" w:after="0"/>
    </w:pPr>
    <w:rPr>
      <w:i w:val="0"/>
      <w:iCs/>
      <w:kern w:val="0"/>
    </w:rPr>
  </w:style>
  <w:style w:type="paragraph" w:customStyle="1" w:styleId="Numerazionevariabili">
    <w:name w:val="Numerazione variabili"/>
    <w:basedOn w:val="Normale"/>
    <w:next w:val="Normale"/>
    <w:rsid w:val="005B2D17"/>
    <w:rPr>
      <w:b/>
      <w:sz w:val="40"/>
    </w:rPr>
  </w:style>
  <w:style w:type="paragraph" w:customStyle="1" w:styleId="Stile1Tabelle">
    <w:name w:val="Stile1 Tabelle"/>
    <w:basedOn w:val="Corpodeltesto"/>
    <w:rsid w:val="005B2D17"/>
    <w:pPr>
      <w:tabs>
        <w:tab w:val="left" w:pos="285"/>
        <w:tab w:val="left" w:pos="570"/>
      </w:tabs>
      <w:spacing w:after="60"/>
    </w:pPr>
  </w:style>
  <w:style w:type="paragraph" w:styleId="Testofumetto">
    <w:name w:val="Balloon Text"/>
    <w:basedOn w:val="Normale"/>
    <w:semiHidden/>
    <w:rsid w:val="005B2D17"/>
    <w:rPr>
      <w:rFonts w:ascii="Tahoma" w:hAnsi="Tahoma" w:cs="Tahoma"/>
      <w:sz w:val="16"/>
      <w:szCs w:val="16"/>
    </w:rPr>
  </w:style>
  <w:style w:type="paragraph" w:customStyle="1" w:styleId="Tabella">
    <w:name w:val="Tabella"/>
    <w:basedOn w:val="Normale"/>
    <w:rsid w:val="005B2D17"/>
    <w:rPr>
      <w:b/>
    </w:rPr>
  </w:style>
  <w:style w:type="paragraph" w:styleId="Titolo">
    <w:name w:val="Title"/>
    <w:basedOn w:val="Normale"/>
    <w:qFormat/>
    <w:rsid w:val="00131229"/>
    <w:pPr>
      <w:spacing w:before="240" w:after="360"/>
      <w:jc w:val="center"/>
    </w:pPr>
    <w:rPr>
      <w:rFonts w:ascii="Tahoma" w:hAnsi="Tahoma" w:cs="Tahoma"/>
      <w:b/>
      <w:bCs/>
      <w:caps/>
    </w:rPr>
  </w:style>
  <w:style w:type="paragraph" w:styleId="Puntoelenco">
    <w:name w:val="List Bullet"/>
    <w:basedOn w:val="Normale"/>
    <w:autoRedefine/>
    <w:rsid w:val="005B2D17"/>
    <w:pPr>
      <w:widowControl w:val="0"/>
    </w:pPr>
    <w:rPr>
      <w:rFonts w:ascii="Arial" w:hAnsi="Arial" w:cs="Arial"/>
      <w:sz w:val="16"/>
      <w:szCs w:val="28"/>
    </w:rPr>
  </w:style>
  <w:style w:type="paragraph" w:styleId="Indice1">
    <w:name w:val="index 1"/>
    <w:basedOn w:val="Normale"/>
    <w:next w:val="Normale"/>
    <w:autoRedefine/>
    <w:semiHidden/>
    <w:rsid w:val="005B2D17"/>
  </w:style>
  <w:style w:type="paragraph" w:styleId="Intestazionemessaggio">
    <w:name w:val="Message Header"/>
    <w:basedOn w:val="Normale"/>
    <w:rsid w:val="005B2D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StileTitolo3NonCorsivo">
    <w:name w:val="Stile Titolo 3 + Non Corsivo"/>
    <w:basedOn w:val="Titolo3"/>
    <w:rsid w:val="005B2D17"/>
  </w:style>
  <w:style w:type="paragraph" w:styleId="Sommario7">
    <w:name w:val="toc 7"/>
    <w:basedOn w:val="Normale"/>
    <w:next w:val="Normale"/>
    <w:autoRedefine/>
    <w:semiHidden/>
    <w:rsid w:val="005B2D17"/>
    <w:pPr>
      <w:widowControl w:val="0"/>
      <w:ind w:left="1440"/>
    </w:pPr>
  </w:style>
  <w:style w:type="paragraph" w:styleId="NormaleWeb">
    <w:name w:val="Normal (Web)"/>
    <w:basedOn w:val="Normale"/>
    <w:rsid w:val="005B2D17"/>
    <w:pPr>
      <w:spacing w:before="100" w:beforeAutospacing="1" w:after="100" w:afterAutospacing="1"/>
    </w:pPr>
    <w:rPr>
      <w:szCs w:val="24"/>
    </w:rPr>
  </w:style>
  <w:style w:type="character" w:styleId="Enfasicorsivo">
    <w:name w:val="Emphasis"/>
    <w:qFormat/>
    <w:rsid w:val="005B2D17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5B2D17"/>
    <w:pPr>
      <w:autoSpaceDE w:val="0"/>
      <w:autoSpaceDN w:val="0"/>
      <w:spacing w:after="200"/>
    </w:pPr>
    <w:rPr>
      <w:rFonts w:ascii="Arial" w:hAnsi="Arial"/>
      <w:color w:val="000000"/>
      <w:sz w:val="18"/>
      <w:szCs w:val="18"/>
    </w:rPr>
  </w:style>
  <w:style w:type="character" w:styleId="Collegamentovisitato">
    <w:name w:val="FollowedHyperlink"/>
    <w:rsid w:val="005B2D17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5B2D17"/>
    <w:pPr>
      <w:spacing w:before="0" w:after="480"/>
      <w:ind w:left="1701" w:right="1701"/>
    </w:pPr>
    <w:rPr>
      <w:b w:val="0"/>
      <w:sz w:val="16"/>
    </w:rPr>
  </w:style>
  <w:style w:type="paragraph" w:customStyle="1" w:styleId="tabpunti">
    <w:name w:val="tabpunti"/>
    <w:basedOn w:val="Normale"/>
    <w:rsid w:val="005B2D17"/>
    <w:pPr>
      <w:tabs>
        <w:tab w:val="left" w:pos="284"/>
        <w:tab w:val="right" w:leader="dot" w:pos="7938"/>
      </w:tabs>
      <w:spacing w:line="240" w:lineRule="atLeast"/>
    </w:pPr>
    <w:rPr>
      <w:sz w:val="22"/>
    </w:rPr>
  </w:style>
  <w:style w:type="paragraph" w:customStyle="1" w:styleId="tratto">
    <w:name w:val="tratto"/>
    <w:basedOn w:val="Normale"/>
    <w:rsid w:val="005B2D17"/>
    <w:pPr>
      <w:tabs>
        <w:tab w:val="left" w:pos="284"/>
      </w:tabs>
    </w:pPr>
  </w:style>
  <w:style w:type="paragraph" w:styleId="Testonotadichiusura">
    <w:name w:val="endnote text"/>
    <w:basedOn w:val="Normale"/>
    <w:semiHidden/>
    <w:rsid w:val="005B2D17"/>
    <w:pPr>
      <w:spacing w:after="120" w:line="240" w:lineRule="atLeast"/>
    </w:pPr>
  </w:style>
  <w:style w:type="paragraph" w:customStyle="1" w:styleId="Regionep1">
    <w:name w:val="Regione p1"/>
    <w:basedOn w:val="Normale"/>
    <w:next w:val="Normale"/>
    <w:rsid w:val="005B2D17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character" w:customStyle="1" w:styleId="title16red">
    <w:name w:val="title16 red"/>
    <w:rsid w:val="005B2D17"/>
    <w:rPr>
      <w:rFonts w:cs="Times New Roman"/>
    </w:rPr>
  </w:style>
  <w:style w:type="paragraph" w:customStyle="1" w:styleId="Normale2">
    <w:name w:val="Normale 2"/>
    <w:basedOn w:val="Normale"/>
    <w:rsid w:val="005B2D17"/>
    <w:pPr>
      <w:spacing w:before="120" w:after="120" w:line="360" w:lineRule="exact"/>
    </w:pPr>
    <w:rPr>
      <w:rFonts w:ascii="Arial" w:hAnsi="Arial"/>
    </w:rPr>
  </w:style>
  <w:style w:type="paragraph" w:customStyle="1" w:styleId="CM5">
    <w:name w:val="CM5"/>
    <w:basedOn w:val="Normale"/>
    <w:next w:val="Normale"/>
    <w:rsid w:val="005B2D17"/>
    <w:pPr>
      <w:widowControl w:val="0"/>
      <w:autoSpaceDE w:val="0"/>
      <w:autoSpaceDN w:val="0"/>
      <w:adjustRightInd w:val="0"/>
      <w:spacing w:line="276" w:lineRule="atLeast"/>
    </w:pPr>
    <w:rPr>
      <w:rFonts w:ascii="Palace Script MT" w:hAnsi="Palace Script MT"/>
      <w:szCs w:val="24"/>
    </w:rPr>
  </w:style>
  <w:style w:type="paragraph" w:customStyle="1" w:styleId="CM110">
    <w:name w:val="CM110"/>
    <w:basedOn w:val="Normale"/>
    <w:next w:val="Normale"/>
    <w:rsid w:val="005B2D17"/>
    <w:pPr>
      <w:widowControl w:val="0"/>
      <w:autoSpaceDE w:val="0"/>
      <w:autoSpaceDN w:val="0"/>
      <w:adjustRightInd w:val="0"/>
      <w:spacing w:after="255"/>
    </w:pPr>
    <w:rPr>
      <w:rFonts w:ascii="Palace Script MT" w:hAnsi="Palace Script MT"/>
      <w:szCs w:val="24"/>
    </w:rPr>
  </w:style>
  <w:style w:type="paragraph" w:customStyle="1" w:styleId="Default">
    <w:name w:val="Default"/>
    <w:rsid w:val="005B2D17"/>
    <w:pPr>
      <w:widowControl w:val="0"/>
      <w:autoSpaceDE w:val="0"/>
      <w:autoSpaceDN w:val="0"/>
      <w:adjustRightInd w:val="0"/>
    </w:pPr>
    <w:rPr>
      <w:rFonts w:ascii="Palace Script MT" w:hAnsi="Palace Script MT" w:cs="Palace Script MT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5B2D17"/>
    <w:pPr>
      <w:spacing w:line="276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5B2D17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5B2D17"/>
    <w:pPr>
      <w:spacing w:line="276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5B2D17"/>
    <w:pPr>
      <w:spacing w:line="276" w:lineRule="atLeast"/>
    </w:pPr>
    <w:rPr>
      <w:rFonts w:cs="Times New Roman"/>
      <w:color w:val="auto"/>
    </w:rPr>
  </w:style>
  <w:style w:type="paragraph" w:customStyle="1" w:styleId="Segueindentato">
    <w:name w:val="Segue indentato"/>
    <w:basedOn w:val="Normale"/>
    <w:rsid w:val="005B2D17"/>
    <w:pPr>
      <w:spacing w:line="259" w:lineRule="auto"/>
      <w:ind w:left="284"/>
    </w:pPr>
    <w:rPr>
      <w:rFonts w:eastAsia="MS Mincho"/>
      <w:b/>
      <w:bCs/>
      <w:szCs w:val="24"/>
    </w:rPr>
  </w:style>
  <w:style w:type="paragraph" w:customStyle="1" w:styleId="secondodilista">
    <w:name w:val="secondo di lista"/>
    <w:basedOn w:val="Normale"/>
    <w:rsid w:val="005B2D17"/>
    <w:pPr>
      <w:numPr>
        <w:numId w:val="1"/>
      </w:numPr>
      <w:spacing w:line="259" w:lineRule="auto"/>
    </w:pPr>
    <w:rPr>
      <w:rFonts w:eastAsia="MS Mincho"/>
      <w:szCs w:val="24"/>
    </w:rPr>
  </w:style>
  <w:style w:type="character" w:customStyle="1" w:styleId="title12sred">
    <w:name w:val="title12s red"/>
    <w:rsid w:val="005B2D17"/>
    <w:rPr>
      <w:rFonts w:cs="Times New Roman"/>
    </w:rPr>
  </w:style>
  <w:style w:type="paragraph" w:customStyle="1" w:styleId="CM108">
    <w:name w:val="CM108"/>
    <w:basedOn w:val="Default"/>
    <w:next w:val="Default"/>
    <w:rsid w:val="005B2D17"/>
    <w:pPr>
      <w:spacing w:after="113"/>
    </w:pPr>
    <w:rPr>
      <w:color w:val="auto"/>
    </w:rPr>
  </w:style>
  <w:style w:type="paragraph" w:customStyle="1" w:styleId="CM3">
    <w:name w:val="CM3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5B2D17"/>
    <w:pPr>
      <w:spacing w:line="273" w:lineRule="atLeast"/>
    </w:pPr>
    <w:rPr>
      <w:color w:val="auto"/>
    </w:rPr>
  </w:style>
  <w:style w:type="paragraph" w:customStyle="1" w:styleId="CM20">
    <w:name w:val="CM20"/>
    <w:basedOn w:val="Default"/>
    <w:next w:val="Default"/>
    <w:rsid w:val="005B2D17"/>
    <w:pPr>
      <w:spacing w:line="273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28">
    <w:name w:val="CM28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29">
    <w:name w:val="CM29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30">
    <w:name w:val="CM30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31">
    <w:name w:val="CM31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M25">
    <w:name w:val="CM25"/>
    <w:basedOn w:val="Default"/>
    <w:next w:val="Default"/>
    <w:rsid w:val="005B2D17"/>
    <w:pPr>
      <w:spacing w:line="276" w:lineRule="atLeast"/>
    </w:pPr>
    <w:rPr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5B2D17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eWeb1">
    <w:name w:val="Normale (Web)1"/>
    <w:basedOn w:val="Normale"/>
    <w:rsid w:val="005B2D17"/>
    <w:pPr>
      <w:spacing w:before="100" w:beforeAutospacing="1" w:after="100" w:afterAutospacing="1" w:line="320" w:lineRule="atLeast"/>
    </w:pPr>
    <w:rPr>
      <w:rFonts w:ascii="Trebuchet MS" w:hAnsi="Trebuchet MS"/>
      <w:color w:val="333333"/>
    </w:rPr>
  </w:style>
  <w:style w:type="character" w:styleId="Rimandocommento">
    <w:name w:val="annotation reference"/>
    <w:semiHidden/>
    <w:rsid w:val="005B2D17"/>
    <w:rPr>
      <w:rFonts w:cs="Times New Roman"/>
      <w:sz w:val="16"/>
      <w:szCs w:val="16"/>
    </w:rPr>
  </w:style>
  <w:style w:type="paragraph" w:styleId="Testocommento">
    <w:name w:val="annotation text"/>
    <w:basedOn w:val="Normale"/>
    <w:semiHidden/>
    <w:rsid w:val="005B2D17"/>
  </w:style>
  <w:style w:type="paragraph" w:styleId="Soggettocommento">
    <w:name w:val="annotation subject"/>
    <w:basedOn w:val="Testocommento"/>
    <w:next w:val="Testocommento"/>
    <w:semiHidden/>
    <w:rsid w:val="005B2D17"/>
    <w:rPr>
      <w:b/>
      <w:bCs/>
    </w:rPr>
  </w:style>
  <w:style w:type="paragraph" w:customStyle="1" w:styleId="CarattereCarattereCarattereCarattereCarattere">
    <w:name w:val="Carattere Carattere Carattere Carattere Carattere"/>
    <w:basedOn w:val="Normale"/>
    <w:rsid w:val="005B2D17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TestocommentoCarattere">
    <w:name w:val="Testo commento Carattere"/>
    <w:semiHidden/>
    <w:locked/>
    <w:rsid w:val="005B2D17"/>
    <w:rPr>
      <w:rFonts w:cs="Times New Roman"/>
      <w:lang w:val="it-IT" w:eastAsia="it-IT" w:bidi="ar-SA"/>
    </w:rPr>
  </w:style>
  <w:style w:type="paragraph" w:styleId="Elenco2">
    <w:name w:val="List 2"/>
    <w:basedOn w:val="Normale"/>
    <w:rsid w:val="003B19B4"/>
    <w:pPr>
      <w:ind w:left="566" w:hanging="283"/>
    </w:pPr>
  </w:style>
  <w:style w:type="character" w:customStyle="1" w:styleId="Titolo3Carattere">
    <w:name w:val="Titolo 3 Carattere"/>
    <w:link w:val="Titolo3"/>
    <w:locked/>
    <w:rsid w:val="00B40BC5"/>
    <w:rPr>
      <w:rFonts w:cs="Times New Roman"/>
      <w:i/>
      <w:kern w:val="28"/>
      <w:sz w:val="24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B40BC5"/>
    <w:pPr>
      <w:spacing w:before="120" w:after="120" w:line="240" w:lineRule="exact"/>
    </w:pPr>
    <w:rPr>
      <w:rFonts w:ascii="Tahoma" w:hAnsi="Tahoma"/>
      <w:lang w:val="en-US" w:eastAsia="en-US"/>
    </w:rPr>
  </w:style>
  <w:style w:type="character" w:customStyle="1" w:styleId="doctitolo">
    <w:name w:val="doctitolo"/>
    <w:basedOn w:val="Carpredefinitoparagrafo"/>
    <w:rsid w:val="009524DD"/>
  </w:style>
  <w:style w:type="character" w:styleId="Rimandonotadichiusura">
    <w:name w:val="endnote reference"/>
    <w:rsid w:val="006D071E"/>
    <w:rPr>
      <w:vertAlign w:val="superscript"/>
    </w:rPr>
  </w:style>
  <w:style w:type="paragraph" w:customStyle="1" w:styleId="Indice">
    <w:name w:val="Indice"/>
    <w:basedOn w:val="Normale"/>
    <w:rsid w:val="00634A4C"/>
    <w:pPr>
      <w:widowControl w:val="0"/>
      <w:suppressAutoHyphens/>
      <w:spacing w:before="120" w:after="120"/>
      <w:jc w:val="center"/>
      <w:textAlignment w:val="baseline"/>
    </w:pPr>
    <w:rPr>
      <w:rFonts w:ascii="Futura Std Book" w:hAnsi="Futura Std Book" w:cs="Calibri"/>
      <w:sz w:val="26"/>
      <w:lang w:eastAsia="ar-SA"/>
    </w:rPr>
  </w:style>
  <w:style w:type="paragraph" w:customStyle="1" w:styleId="SottotitoloCopertina">
    <w:name w:val="Sottotitolo Copertina"/>
    <w:basedOn w:val="Normale"/>
    <w:next w:val="Normale"/>
    <w:rsid w:val="00634A4C"/>
    <w:pPr>
      <w:widowControl w:val="0"/>
      <w:suppressAutoHyphens/>
      <w:spacing w:after="360" w:line="360" w:lineRule="exact"/>
      <w:textAlignment w:val="baseline"/>
    </w:pPr>
    <w:rPr>
      <w:rFonts w:ascii="Futura Std Book" w:hAnsi="Futura Std Book" w:cs="Calibri"/>
      <w:b/>
      <w:caps/>
      <w:sz w:val="26"/>
      <w:lang w:eastAsia="ar-SA"/>
    </w:rPr>
  </w:style>
  <w:style w:type="paragraph" w:customStyle="1" w:styleId="Normale1">
    <w:name w:val="Normale1"/>
    <w:uiPriority w:val="99"/>
    <w:rsid w:val="00634A4C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qFormat/>
    <w:rsid w:val="00DD0CAC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Paragrafoelenco">
    <w:name w:val="List Paragraph"/>
    <w:basedOn w:val="Normale"/>
    <w:uiPriority w:val="34"/>
    <w:qFormat/>
    <w:rsid w:val="006E0804"/>
    <w:pPr>
      <w:suppressAutoHyphens/>
      <w:spacing w:before="120" w:after="120"/>
      <w:ind w:left="720"/>
    </w:pPr>
    <w:rPr>
      <w:rFonts w:eastAsia="Calibri" w:cs="Calibri"/>
      <w:szCs w:val="22"/>
      <w:lang w:eastAsia="ar-SA"/>
    </w:rPr>
  </w:style>
  <w:style w:type="character" w:styleId="Enfasigrassetto">
    <w:name w:val="Strong"/>
    <w:uiPriority w:val="22"/>
    <w:qFormat/>
    <w:rsid w:val="007311EA"/>
    <w:rPr>
      <w:rFonts w:ascii="Tahoma" w:hAnsi="Tahoma" w:cs="Tahoma"/>
      <w:b/>
      <w:bCs/>
      <w:sz w:val="24"/>
      <w:szCs w:val="24"/>
      <w:lang w:val="en-US" w:eastAsia="ar-SA" w:bidi="ar-SA"/>
    </w:rPr>
  </w:style>
  <w:style w:type="table" w:styleId="Grigliatabella">
    <w:name w:val="Table Grid"/>
    <w:basedOn w:val="Tabellanormale"/>
    <w:uiPriority w:val="59"/>
    <w:rsid w:val="000B26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ocommento1">
    <w:name w:val="Testo commento1"/>
    <w:basedOn w:val="Normale"/>
    <w:rsid w:val="00E5307D"/>
    <w:pPr>
      <w:widowControl w:val="0"/>
      <w:suppressAutoHyphens/>
    </w:pPr>
    <w:rPr>
      <w:rFonts w:eastAsia="DejaVu Sans" w:cs="Mangal"/>
      <w:kern w:val="1"/>
      <w:szCs w:val="18"/>
      <w:lang w:eastAsia="hi-IN" w:bidi="hi-IN"/>
    </w:rPr>
  </w:style>
  <w:style w:type="paragraph" w:customStyle="1" w:styleId="CarattereCarattereCarattereCarattereCarattereCarattere1Carattere0">
    <w:name w:val="Carattere Carattere Carattere Carattere Carattere Carattere1 Carattere"/>
    <w:basedOn w:val="Normale"/>
    <w:rsid w:val="001E5655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Car1CarattereCarattereCarattere">
    <w:name w:val="Car1 Carattere Carattere Carattere"/>
    <w:basedOn w:val="Normale"/>
    <w:rsid w:val="007612B7"/>
    <w:pPr>
      <w:spacing w:before="120" w:after="120" w:line="240" w:lineRule="exact"/>
      <w:jc w:val="left"/>
    </w:pPr>
    <w:rPr>
      <w:rFonts w:ascii="Tahoma" w:eastAsia="Batang" w:hAnsi="Tahoma"/>
      <w:b/>
      <w:sz w:val="20"/>
      <w:lang w:eastAsia="en-US"/>
    </w:rPr>
  </w:style>
  <w:style w:type="paragraph" w:customStyle="1" w:styleId="Stile1">
    <w:name w:val="Stile1"/>
    <w:basedOn w:val="Sommario2"/>
    <w:link w:val="Stile1Carattere"/>
    <w:qFormat/>
    <w:rsid w:val="00131229"/>
    <w:rPr>
      <w:rFonts w:eastAsia="Calibri"/>
    </w:rPr>
  </w:style>
  <w:style w:type="character" w:customStyle="1" w:styleId="Sommario2Carattere">
    <w:name w:val="Sommario 2 Carattere"/>
    <w:link w:val="Sommario2"/>
    <w:uiPriority w:val="39"/>
    <w:rsid w:val="00131229"/>
    <w:rPr>
      <w:rFonts w:ascii="Calibri" w:hAnsi="Calibri"/>
      <w:noProof/>
      <w:sz w:val="22"/>
    </w:rPr>
  </w:style>
  <w:style w:type="character" w:customStyle="1" w:styleId="Stile1Carattere">
    <w:name w:val="Stile1 Carattere"/>
    <w:link w:val="Stile1"/>
    <w:rsid w:val="00131229"/>
    <w:rPr>
      <w:rFonts w:ascii="Calibri" w:eastAsia="Calibri" w:hAnsi="Calibri"/>
      <w:noProof/>
      <w:sz w:val="22"/>
    </w:rPr>
  </w:style>
  <w:style w:type="paragraph" w:customStyle="1" w:styleId="CarattereCarattereCarattereCarattereCarattereCarattere1Carattere1">
    <w:name w:val="Carattere Carattere Carattere Carattere Carattere Carattere1 Carattere"/>
    <w:basedOn w:val="Normale"/>
    <w:rsid w:val="004962C0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CarattereCarattereCarattereCarattereCarattereCarattere1Carattere2">
    <w:name w:val="Carattere Carattere Carattere Carattere Carattere Carattere1 Carattere"/>
    <w:basedOn w:val="Normale"/>
    <w:rsid w:val="00B94032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character" w:customStyle="1" w:styleId="highlight">
    <w:name w:val="highlight"/>
    <w:basedOn w:val="Carpredefinitoparagrafo"/>
    <w:rsid w:val="00C37AA8"/>
  </w:style>
  <w:style w:type="paragraph" w:customStyle="1" w:styleId="Rientrocorpodeltesto1">
    <w:name w:val="Rientro corpo del testo1"/>
    <w:basedOn w:val="Normale"/>
    <w:rsid w:val="00B87EDC"/>
    <w:pPr>
      <w:spacing w:before="0" w:after="0" w:line="360" w:lineRule="auto"/>
      <w:ind w:right="-2"/>
    </w:pPr>
    <w:rPr>
      <w:rFonts w:ascii="Garamond" w:hAnsi="Garamond" w:cs="Garamond"/>
      <w:sz w:val="20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4DB5"/>
    <w:rPr>
      <w:rFonts w:ascii="Calibri" w:hAnsi="Calibri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610D3-DAD2-4A1A-BF34-94150FBE3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3693</CharactersWithSpaces>
  <SharedDoc>false</SharedDoc>
  <HLinks>
    <vt:vector size="6" baseType="variant">
      <vt:variant>
        <vt:i4>3211297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_Supply_Chain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Vaio1</dc:creator>
  <cp:lastModifiedBy>pc</cp:lastModifiedBy>
  <cp:revision>5</cp:revision>
  <cp:lastPrinted>2013-05-22T12:50:00Z</cp:lastPrinted>
  <dcterms:created xsi:type="dcterms:W3CDTF">2014-02-07T13:31:00Z</dcterms:created>
  <dcterms:modified xsi:type="dcterms:W3CDTF">2014-02-07T13:36:00Z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gomento">
    <vt:lpwstr>Pacchetti integrati agevolazione</vt:lpwstr>
  </property>
  <property fmtid="{D5CDD505-2E9C-101B-9397-08002B2CF9AE}" pid="3" name="Data registrazione">
    <vt:filetime>2006-01-30T23:00:00Z</vt:filetime>
  </property>
</Properties>
</file>